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3556"/>
        <w:tblW w:w="10096" w:type="dxa"/>
        <w:tblCellSpacing w:w="20" w:type="dxa"/>
        <w:tblBorders>
          <w:top w:val="outset" w:sz="8" w:space="0" w:color="auto"/>
          <w:left w:val="outset" w:sz="8" w:space="0" w:color="auto"/>
          <w:bottom w:val="outset" w:sz="8" w:space="0" w:color="auto"/>
          <w:right w:val="outset" w:sz="8" w:space="0" w:color="auto"/>
          <w:insideH w:val="outset" w:sz="8" w:space="0" w:color="auto"/>
          <w:insideV w:val="outset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06"/>
        <w:gridCol w:w="472"/>
        <w:gridCol w:w="472"/>
        <w:gridCol w:w="472"/>
        <w:gridCol w:w="100"/>
        <w:gridCol w:w="372"/>
        <w:gridCol w:w="472"/>
        <w:gridCol w:w="472"/>
        <w:gridCol w:w="473"/>
        <w:gridCol w:w="472"/>
        <w:gridCol w:w="472"/>
        <w:gridCol w:w="472"/>
        <w:gridCol w:w="472"/>
        <w:gridCol w:w="472"/>
        <w:gridCol w:w="474"/>
      </w:tblGrid>
      <w:tr w:rsidR="0055651F" w:rsidRPr="00CB5AF2" w:rsidTr="0055651F">
        <w:trPr>
          <w:tblCellSpacing w:w="20" w:type="dxa"/>
        </w:trPr>
        <w:tc>
          <w:tcPr>
            <w:tcW w:w="1001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55651F" w:rsidRPr="00721135" w:rsidRDefault="0055651F" w:rsidP="0055651F">
            <w:pPr>
              <w:pStyle w:val="ListParagraph"/>
              <w:numPr>
                <w:ilvl w:val="0"/>
                <w:numId w:val="1"/>
              </w:numPr>
              <w:spacing w:after="0"/>
              <w:ind w:left="714" w:hanging="357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Cs w:val="28"/>
              </w:rPr>
              <w:t>ПОДАЦИ О ПОДНОСИОЦУ ПРИЈАВЕ</w:t>
            </w:r>
          </w:p>
        </w:tc>
      </w:tr>
      <w:tr w:rsidR="0055651F" w:rsidRPr="00CB5AF2" w:rsidTr="0055651F">
        <w:trPr>
          <w:tblCellSpacing w:w="20" w:type="dxa"/>
        </w:trPr>
        <w:tc>
          <w:tcPr>
            <w:tcW w:w="791" w:type="dxa"/>
            <w:shd w:val="clear" w:color="auto" w:fill="C6D9F1" w:themeFill="text2" w:themeFillTint="33"/>
            <w:vAlign w:val="center"/>
          </w:tcPr>
          <w:p w:rsidR="0055651F" w:rsidRPr="00CB5AF2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  <w:lang w:val="sr-Cyrl-BA"/>
              </w:rPr>
              <w:t>1</w:t>
            </w:r>
            <w:r w:rsidRPr="00CB5AF2">
              <w:rPr>
                <w:rFonts w:asciiTheme="minorHAnsi" w:hAnsiTheme="minorHAnsi" w:cstheme="minorHAnsi"/>
                <w:b/>
                <w:sz w:val="18"/>
              </w:rPr>
              <w:t>.1.</w:t>
            </w:r>
          </w:p>
        </w:tc>
        <w:tc>
          <w:tcPr>
            <w:tcW w:w="3066" w:type="dxa"/>
            <w:shd w:val="clear" w:color="auto" w:fill="C6D9F1" w:themeFill="text2" w:themeFillTint="33"/>
            <w:vAlign w:val="center"/>
          </w:tcPr>
          <w:p w:rsidR="0055651F" w:rsidRPr="00BF6C32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18"/>
                <w:lang w:val="sr-Cyrl-RS"/>
              </w:rPr>
            </w:pPr>
            <w:r>
              <w:rPr>
                <w:rFonts w:asciiTheme="minorHAnsi" w:hAnsiTheme="minorHAnsi" w:cstheme="minorHAnsi"/>
                <w:b/>
                <w:sz w:val="18"/>
                <w:lang w:val="sr-Cyrl-RS"/>
              </w:rPr>
              <w:t>Назив средње школе</w:t>
            </w:r>
          </w:p>
        </w:tc>
        <w:tc>
          <w:tcPr>
            <w:tcW w:w="6079" w:type="dxa"/>
            <w:gridSpan w:val="14"/>
            <w:shd w:val="clear" w:color="auto" w:fill="auto"/>
            <w:vAlign w:val="center"/>
          </w:tcPr>
          <w:p w:rsidR="0055651F" w:rsidRPr="00CB5AF2" w:rsidRDefault="0055651F" w:rsidP="0055651F">
            <w:pPr>
              <w:rPr>
                <w:rFonts w:asciiTheme="minorHAnsi" w:hAnsiTheme="minorHAnsi" w:cstheme="minorHAnsi"/>
                <w:b/>
                <w:sz w:val="32"/>
              </w:rPr>
            </w:pPr>
          </w:p>
        </w:tc>
      </w:tr>
      <w:tr w:rsidR="0055651F" w:rsidRPr="00CB5AF2" w:rsidTr="0055651F">
        <w:trPr>
          <w:trHeight w:val="539"/>
          <w:tblCellSpacing w:w="20" w:type="dxa"/>
        </w:trPr>
        <w:tc>
          <w:tcPr>
            <w:tcW w:w="791" w:type="dxa"/>
            <w:shd w:val="clear" w:color="auto" w:fill="C6D9F1" w:themeFill="text2" w:themeFillTint="33"/>
            <w:vAlign w:val="center"/>
          </w:tcPr>
          <w:p w:rsidR="0055651F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18"/>
                <w:lang w:val="sr-Cyrl-BA"/>
              </w:rPr>
            </w:pPr>
            <w:r>
              <w:rPr>
                <w:rFonts w:asciiTheme="minorHAnsi" w:hAnsiTheme="minorHAnsi" w:cstheme="minorHAnsi"/>
                <w:b/>
                <w:sz w:val="18"/>
                <w:lang w:val="sr-Cyrl-BA"/>
              </w:rPr>
              <w:t>1.2.</w:t>
            </w:r>
          </w:p>
        </w:tc>
        <w:tc>
          <w:tcPr>
            <w:tcW w:w="3066" w:type="dxa"/>
            <w:shd w:val="clear" w:color="auto" w:fill="C6D9F1" w:themeFill="text2" w:themeFillTint="33"/>
            <w:vAlign w:val="center"/>
          </w:tcPr>
          <w:p w:rsidR="0055651F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18"/>
                <w:lang w:val="sr-Cyrl-RS"/>
              </w:rPr>
            </w:pPr>
            <w:r>
              <w:rPr>
                <w:rFonts w:asciiTheme="minorHAnsi" w:hAnsiTheme="minorHAnsi" w:cstheme="minorHAnsi"/>
                <w:b/>
                <w:sz w:val="18"/>
                <w:lang w:val="sr-Cyrl-RS"/>
              </w:rPr>
              <w:t>Назив пројекта</w:t>
            </w:r>
          </w:p>
        </w:tc>
        <w:tc>
          <w:tcPr>
            <w:tcW w:w="6079" w:type="dxa"/>
            <w:gridSpan w:val="14"/>
            <w:shd w:val="clear" w:color="auto" w:fill="auto"/>
            <w:vAlign w:val="center"/>
          </w:tcPr>
          <w:p w:rsidR="0055651F" w:rsidRPr="00CB5AF2" w:rsidRDefault="0055651F" w:rsidP="0055651F">
            <w:pPr>
              <w:rPr>
                <w:rFonts w:asciiTheme="minorHAnsi" w:hAnsiTheme="minorHAnsi" w:cstheme="minorHAnsi"/>
                <w:b/>
                <w:sz w:val="32"/>
              </w:rPr>
            </w:pPr>
          </w:p>
        </w:tc>
      </w:tr>
      <w:tr w:rsidR="0055651F" w:rsidRPr="00CB5AF2" w:rsidTr="0055651F">
        <w:trPr>
          <w:tblCellSpacing w:w="20" w:type="dxa"/>
        </w:trPr>
        <w:tc>
          <w:tcPr>
            <w:tcW w:w="791" w:type="dxa"/>
            <w:vMerge w:val="restart"/>
            <w:shd w:val="clear" w:color="auto" w:fill="C6D9F1" w:themeFill="text2" w:themeFillTint="33"/>
            <w:vAlign w:val="center"/>
          </w:tcPr>
          <w:p w:rsidR="0055651F" w:rsidRPr="00CB5AF2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  <w:lang w:val="sr-Cyrl-BA"/>
              </w:rPr>
              <w:t>1</w:t>
            </w:r>
            <w:r>
              <w:rPr>
                <w:rFonts w:asciiTheme="minorHAnsi" w:hAnsiTheme="minorHAnsi" w:cstheme="minorHAnsi"/>
                <w:b/>
                <w:sz w:val="18"/>
              </w:rPr>
              <w:t>.3</w:t>
            </w:r>
            <w:r w:rsidRPr="00CB5AF2">
              <w:rPr>
                <w:rFonts w:asciiTheme="minorHAnsi" w:hAnsiTheme="minorHAnsi" w:cstheme="minorHAnsi"/>
                <w:b/>
                <w:sz w:val="18"/>
              </w:rPr>
              <w:t>.</w:t>
            </w:r>
          </w:p>
        </w:tc>
        <w:tc>
          <w:tcPr>
            <w:tcW w:w="3066" w:type="dxa"/>
            <w:shd w:val="clear" w:color="auto" w:fill="C6D9F1" w:themeFill="text2" w:themeFillTint="33"/>
            <w:vAlign w:val="center"/>
          </w:tcPr>
          <w:p w:rsidR="0055651F" w:rsidRPr="00CB5AF2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  <w:lang w:val="sr-Cyrl-BA"/>
              </w:rPr>
              <w:t>1</w:t>
            </w:r>
            <w:r w:rsidRPr="00CB5AF2">
              <w:rPr>
                <w:rFonts w:asciiTheme="minorHAnsi" w:hAnsiTheme="minorHAnsi" w:cstheme="minorHAnsi"/>
                <w:b/>
                <w:sz w:val="18"/>
              </w:rPr>
              <w:t xml:space="preserve">.2.1. </w:t>
            </w:r>
            <w:proofErr w:type="spellStart"/>
            <w:r w:rsidRPr="00CB5AF2">
              <w:rPr>
                <w:rFonts w:asciiTheme="minorHAnsi" w:hAnsiTheme="minorHAnsi" w:cstheme="minorHAnsi"/>
                <w:b/>
                <w:sz w:val="18"/>
              </w:rPr>
              <w:t>Адреса</w:t>
            </w:r>
            <w:proofErr w:type="spellEnd"/>
          </w:p>
        </w:tc>
        <w:tc>
          <w:tcPr>
            <w:tcW w:w="6079" w:type="dxa"/>
            <w:gridSpan w:val="14"/>
            <w:shd w:val="clear" w:color="auto" w:fill="auto"/>
            <w:vAlign w:val="center"/>
          </w:tcPr>
          <w:p w:rsidR="0055651F" w:rsidRPr="00CB5AF2" w:rsidRDefault="0055651F" w:rsidP="0055651F">
            <w:pPr>
              <w:rPr>
                <w:rFonts w:asciiTheme="minorHAnsi" w:hAnsiTheme="minorHAnsi" w:cstheme="minorHAnsi"/>
                <w:sz w:val="32"/>
              </w:rPr>
            </w:pPr>
          </w:p>
        </w:tc>
      </w:tr>
      <w:tr w:rsidR="0055651F" w:rsidRPr="00CB5AF2" w:rsidTr="0055651F">
        <w:trPr>
          <w:trHeight w:val="270"/>
          <w:tblCellSpacing w:w="20" w:type="dxa"/>
        </w:trPr>
        <w:tc>
          <w:tcPr>
            <w:tcW w:w="791" w:type="dxa"/>
            <w:vMerge/>
            <w:shd w:val="clear" w:color="auto" w:fill="C6D9F1" w:themeFill="text2" w:themeFillTint="33"/>
            <w:vAlign w:val="center"/>
          </w:tcPr>
          <w:p w:rsidR="0055651F" w:rsidRPr="00CB5AF2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066" w:type="dxa"/>
            <w:shd w:val="clear" w:color="auto" w:fill="C6D9F1" w:themeFill="text2" w:themeFillTint="33"/>
            <w:vAlign w:val="center"/>
          </w:tcPr>
          <w:p w:rsidR="0055651F" w:rsidRPr="00CB5AF2" w:rsidRDefault="0055651F" w:rsidP="0055651F">
            <w:pPr>
              <w:spacing w:after="12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  <w:lang w:val="sr-Cyrl-BA"/>
              </w:rPr>
              <w:t>1</w:t>
            </w:r>
            <w:r w:rsidRPr="00CB5AF2">
              <w:rPr>
                <w:rFonts w:asciiTheme="minorHAnsi" w:hAnsiTheme="minorHAnsi" w:cstheme="minorHAnsi"/>
                <w:b/>
                <w:sz w:val="18"/>
              </w:rPr>
              <w:t xml:space="preserve">.2.2. </w:t>
            </w:r>
            <w:proofErr w:type="spellStart"/>
            <w:r w:rsidRPr="00CB5AF2">
              <w:rPr>
                <w:rFonts w:asciiTheme="minorHAnsi" w:hAnsiTheme="minorHAnsi" w:cstheme="minorHAnsi"/>
                <w:b/>
                <w:sz w:val="18"/>
              </w:rPr>
              <w:t>Тел</w:t>
            </w:r>
            <w:proofErr w:type="spellEnd"/>
            <w:r w:rsidRPr="00CB5AF2">
              <w:rPr>
                <w:rFonts w:asciiTheme="minorHAnsi" w:hAnsiTheme="minorHAnsi" w:cstheme="minorHAnsi"/>
                <w:b/>
                <w:sz w:val="18"/>
              </w:rPr>
              <w:t>.</w:t>
            </w:r>
          </w:p>
        </w:tc>
        <w:tc>
          <w:tcPr>
            <w:tcW w:w="6079" w:type="dxa"/>
            <w:gridSpan w:val="14"/>
            <w:shd w:val="clear" w:color="auto" w:fill="auto"/>
            <w:vAlign w:val="center"/>
          </w:tcPr>
          <w:p w:rsidR="0055651F" w:rsidRPr="00CB5AF2" w:rsidRDefault="0055651F" w:rsidP="0055651F">
            <w:pPr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55651F" w:rsidRPr="00CB5AF2" w:rsidTr="0055651F">
        <w:trPr>
          <w:trHeight w:val="270"/>
          <w:tblCellSpacing w:w="20" w:type="dxa"/>
        </w:trPr>
        <w:tc>
          <w:tcPr>
            <w:tcW w:w="791" w:type="dxa"/>
            <w:vMerge/>
            <w:shd w:val="clear" w:color="auto" w:fill="C6D9F1" w:themeFill="text2" w:themeFillTint="33"/>
            <w:vAlign w:val="center"/>
          </w:tcPr>
          <w:p w:rsidR="0055651F" w:rsidRPr="00CB5AF2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066" w:type="dxa"/>
            <w:shd w:val="clear" w:color="auto" w:fill="C6D9F1" w:themeFill="text2" w:themeFillTint="33"/>
            <w:vAlign w:val="center"/>
          </w:tcPr>
          <w:p w:rsidR="0055651F" w:rsidRDefault="0055651F" w:rsidP="0055651F">
            <w:pPr>
              <w:spacing w:after="120"/>
              <w:rPr>
                <w:rFonts w:asciiTheme="minorHAnsi" w:hAnsiTheme="minorHAnsi" w:cstheme="minorHAnsi"/>
                <w:b/>
                <w:sz w:val="18"/>
                <w:lang w:val="sr-Cyrl-BA"/>
              </w:rPr>
            </w:pPr>
            <w:r>
              <w:rPr>
                <w:rFonts w:asciiTheme="minorHAnsi" w:hAnsiTheme="minorHAnsi" w:cstheme="minorHAnsi"/>
                <w:b/>
                <w:sz w:val="18"/>
                <w:lang w:val="hr-HR"/>
              </w:rPr>
              <w:t>1.2.3. E</w:t>
            </w:r>
            <w:r>
              <w:rPr>
                <w:rFonts w:asciiTheme="minorHAnsi" w:hAnsiTheme="minorHAnsi" w:cstheme="minorHAnsi"/>
                <w:b/>
                <w:sz w:val="18"/>
                <w:lang w:val="sr-Cyrl-BA"/>
              </w:rPr>
              <w:t>-mail</w:t>
            </w:r>
          </w:p>
        </w:tc>
        <w:tc>
          <w:tcPr>
            <w:tcW w:w="6079" w:type="dxa"/>
            <w:gridSpan w:val="14"/>
            <w:shd w:val="clear" w:color="auto" w:fill="auto"/>
            <w:vAlign w:val="center"/>
          </w:tcPr>
          <w:p w:rsidR="0055651F" w:rsidRPr="00CB5AF2" w:rsidRDefault="0055651F" w:rsidP="0055651F">
            <w:pPr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55651F" w:rsidRPr="00CB5AF2" w:rsidTr="0055651F">
        <w:trPr>
          <w:trHeight w:val="270"/>
          <w:tblCellSpacing w:w="20" w:type="dxa"/>
        </w:trPr>
        <w:tc>
          <w:tcPr>
            <w:tcW w:w="791" w:type="dxa"/>
            <w:shd w:val="clear" w:color="auto" w:fill="C6D9F1" w:themeFill="text2" w:themeFillTint="33"/>
            <w:vAlign w:val="center"/>
          </w:tcPr>
          <w:p w:rsidR="0055651F" w:rsidRPr="00CB5AF2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066" w:type="dxa"/>
            <w:shd w:val="clear" w:color="auto" w:fill="C6D9F1" w:themeFill="text2" w:themeFillTint="33"/>
            <w:vAlign w:val="center"/>
          </w:tcPr>
          <w:p w:rsidR="0055651F" w:rsidRDefault="0055651F" w:rsidP="0055651F">
            <w:pPr>
              <w:spacing w:after="120"/>
              <w:rPr>
                <w:rFonts w:asciiTheme="minorHAnsi" w:hAnsiTheme="minorHAnsi" w:cstheme="minorHAnsi"/>
                <w:b/>
                <w:sz w:val="18"/>
                <w:lang w:val="hr-HR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 xml:space="preserve">1.2.4.  </w:t>
            </w:r>
            <w:proofErr w:type="spellStart"/>
            <w:r w:rsidRPr="00CB5AF2">
              <w:rPr>
                <w:rFonts w:asciiTheme="minorHAnsi" w:hAnsiTheme="minorHAnsi" w:cstheme="minorHAnsi"/>
                <w:b/>
                <w:sz w:val="18"/>
              </w:rPr>
              <w:t>Законски</w:t>
            </w:r>
            <w:proofErr w:type="spellEnd"/>
            <w:r w:rsidRPr="00CB5AF2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proofErr w:type="spellStart"/>
            <w:r w:rsidRPr="00CB5AF2">
              <w:rPr>
                <w:rFonts w:asciiTheme="minorHAnsi" w:hAnsiTheme="minorHAnsi" w:cstheme="minorHAnsi"/>
                <w:b/>
                <w:sz w:val="18"/>
              </w:rPr>
              <w:t>представник</w:t>
            </w:r>
            <w:proofErr w:type="spellEnd"/>
            <w:r w:rsidRPr="00CB5AF2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proofErr w:type="spellStart"/>
            <w:r w:rsidRPr="00CB5AF2">
              <w:rPr>
                <w:rFonts w:asciiTheme="minorHAnsi" w:hAnsiTheme="minorHAnsi" w:cstheme="minorHAnsi"/>
                <w:b/>
                <w:sz w:val="18"/>
              </w:rPr>
              <w:t>или</w:t>
            </w:r>
            <w:proofErr w:type="spellEnd"/>
            <w:r w:rsidRPr="00CB5AF2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proofErr w:type="spellStart"/>
            <w:r w:rsidRPr="00CB5AF2">
              <w:rPr>
                <w:rFonts w:asciiTheme="minorHAnsi" w:hAnsiTheme="minorHAnsi" w:cstheme="minorHAnsi"/>
                <w:b/>
                <w:sz w:val="18"/>
              </w:rPr>
              <w:t>друго</w:t>
            </w:r>
            <w:proofErr w:type="spellEnd"/>
            <w:r w:rsidRPr="00CB5AF2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proofErr w:type="spellStart"/>
            <w:r w:rsidRPr="00CB5AF2">
              <w:rPr>
                <w:rFonts w:asciiTheme="minorHAnsi" w:hAnsiTheme="minorHAnsi" w:cstheme="minorHAnsi"/>
                <w:b/>
                <w:sz w:val="18"/>
              </w:rPr>
              <w:t>овлашћено</w:t>
            </w:r>
            <w:proofErr w:type="spellEnd"/>
            <w:r w:rsidRPr="00CB5AF2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proofErr w:type="spellStart"/>
            <w:r w:rsidRPr="00CB5AF2">
              <w:rPr>
                <w:rFonts w:asciiTheme="minorHAnsi" w:hAnsiTheme="minorHAnsi" w:cstheme="minorHAnsi"/>
                <w:b/>
                <w:sz w:val="18"/>
              </w:rPr>
              <w:t>лице</w:t>
            </w:r>
            <w:proofErr w:type="spellEnd"/>
            <w:r w:rsidRPr="00CB5AF2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proofErr w:type="spellStart"/>
            <w:r w:rsidRPr="00CB5AF2">
              <w:rPr>
                <w:rFonts w:asciiTheme="minorHAnsi" w:hAnsiTheme="minorHAnsi" w:cstheme="minorHAnsi"/>
                <w:b/>
                <w:sz w:val="18"/>
              </w:rPr>
              <w:t>за</w:t>
            </w:r>
            <w:proofErr w:type="spellEnd"/>
            <w:r w:rsidRPr="00CB5AF2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proofErr w:type="spellStart"/>
            <w:r w:rsidRPr="00CB5AF2">
              <w:rPr>
                <w:rFonts w:asciiTheme="minorHAnsi" w:hAnsiTheme="minorHAnsi" w:cstheme="minorHAnsi"/>
                <w:b/>
                <w:sz w:val="18"/>
              </w:rPr>
              <w:t>заступање</w:t>
            </w:r>
            <w:proofErr w:type="spellEnd"/>
            <w:r w:rsidRPr="00CB5AF2">
              <w:rPr>
                <w:rFonts w:asciiTheme="minorHAnsi" w:hAnsiTheme="minorHAnsi" w:cstheme="minorHAnsi"/>
                <w:b/>
                <w:sz w:val="18"/>
              </w:rPr>
              <w:t xml:space="preserve"> (</w:t>
            </w:r>
            <w:proofErr w:type="spellStart"/>
            <w:r w:rsidRPr="00CB5AF2">
              <w:rPr>
                <w:rFonts w:asciiTheme="minorHAnsi" w:hAnsiTheme="minorHAnsi" w:cstheme="minorHAnsi"/>
                <w:b/>
                <w:sz w:val="18"/>
              </w:rPr>
              <w:t>име</w:t>
            </w:r>
            <w:proofErr w:type="spellEnd"/>
            <w:r w:rsidRPr="00CB5AF2">
              <w:rPr>
                <w:rFonts w:asciiTheme="minorHAnsi" w:hAnsiTheme="minorHAnsi" w:cstheme="minorHAnsi"/>
                <w:b/>
                <w:sz w:val="18"/>
              </w:rPr>
              <w:t xml:space="preserve"> и </w:t>
            </w:r>
            <w:proofErr w:type="spellStart"/>
            <w:r w:rsidRPr="00CB5AF2">
              <w:rPr>
                <w:rFonts w:asciiTheme="minorHAnsi" w:hAnsiTheme="minorHAnsi" w:cstheme="minorHAnsi"/>
                <w:b/>
                <w:sz w:val="18"/>
              </w:rPr>
              <w:t>презиме</w:t>
            </w:r>
            <w:proofErr w:type="spellEnd"/>
            <w:r w:rsidRPr="00CB5AF2">
              <w:rPr>
                <w:rFonts w:asciiTheme="minorHAnsi" w:hAnsiTheme="minorHAnsi" w:cstheme="minorHAnsi"/>
                <w:b/>
                <w:sz w:val="18"/>
              </w:rPr>
              <w:t>)</w:t>
            </w:r>
          </w:p>
        </w:tc>
        <w:tc>
          <w:tcPr>
            <w:tcW w:w="6079" w:type="dxa"/>
            <w:gridSpan w:val="14"/>
            <w:shd w:val="clear" w:color="auto" w:fill="auto"/>
            <w:vAlign w:val="center"/>
          </w:tcPr>
          <w:p w:rsidR="0055651F" w:rsidRPr="00CB5AF2" w:rsidRDefault="0055651F" w:rsidP="0055651F">
            <w:pPr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55651F" w:rsidRPr="00CB5AF2" w:rsidTr="0055651F">
        <w:trPr>
          <w:trHeight w:val="438"/>
          <w:tblCellSpacing w:w="20" w:type="dxa"/>
        </w:trPr>
        <w:tc>
          <w:tcPr>
            <w:tcW w:w="791" w:type="dxa"/>
            <w:shd w:val="clear" w:color="auto" w:fill="C6D9F1" w:themeFill="text2" w:themeFillTint="33"/>
            <w:vAlign w:val="center"/>
          </w:tcPr>
          <w:p w:rsidR="0055651F" w:rsidRPr="00CB5AF2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  <w:lang w:val="sr-Cyrl-BA"/>
              </w:rPr>
              <w:t>1</w:t>
            </w:r>
            <w:r>
              <w:rPr>
                <w:rFonts w:asciiTheme="minorHAnsi" w:hAnsiTheme="minorHAnsi" w:cstheme="minorHAnsi"/>
                <w:b/>
                <w:sz w:val="18"/>
              </w:rPr>
              <w:t>.4</w:t>
            </w:r>
            <w:r w:rsidRPr="00CB5AF2">
              <w:rPr>
                <w:rFonts w:asciiTheme="minorHAnsi" w:hAnsiTheme="minorHAnsi" w:cstheme="minorHAnsi"/>
                <w:b/>
                <w:sz w:val="18"/>
              </w:rPr>
              <w:t>.</w:t>
            </w:r>
          </w:p>
        </w:tc>
        <w:tc>
          <w:tcPr>
            <w:tcW w:w="3066" w:type="dxa"/>
            <w:shd w:val="clear" w:color="auto" w:fill="C6D9F1" w:themeFill="text2" w:themeFillTint="33"/>
            <w:vAlign w:val="center"/>
          </w:tcPr>
          <w:p w:rsidR="0055651F" w:rsidRPr="00CB5AF2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 xml:space="preserve">ЈИБ </w:t>
            </w:r>
          </w:p>
        </w:tc>
        <w:tc>
          <w:tcPr>
            <w:tcW w:w="432" w:type="dxa"/>
            <w:shd w:val="clear" w:color="auto" w:fill="auto"/>
          </w:tcPr>
          <w:p w:rsidR="0055651F" w:rsidRPr="00CB5AF2" w:rsidRDefault="0055651F" w:rsidP="0055651F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32" w:type="dxa"/>
            <w:shd w:val="clear" w:color="auto" w:fill="auto"/>
          </w:tcPr>
          <w:p w:rsidR="0055651F" w:rsidRPr="00CB5AF2" w:rsidRDefault="0055651F" w:rsidP="0055651F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32" w:type="dxa"/>
            <w:shd w:val="clear" w:color="auto" w:fill="auto"/>
          </w:tcPr>
          <w:p w:rsidR="0055651F" w:rsidRPr="00CB5AF2" w:rsidRDefault="0055651F" w:rsidP="0055651F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32" w:type="dxa"/>
            <w:gridSpan w:val="2"/>
            <w:shd w:val="clear" w:color="auto" w:fill="auto"/>
          </w:tcPr>
          <w:p w:rsidR="0055651F" w:rsidRPr="00CB5AF2" w:rsidRDefault="0055651F" w:rsidP="0055651F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32" w:type="dxa"/>
            <w:shd w:val="clear" w:color="auto" w:fill="auto"/>
          </w:tcPr>
          <w:p w:rsidR="0055651F" w:rsidRPr="00CB5AF2" w:rsidRDefault="0055651F" w:rsidP="0055651F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32" w:type="dxa"/>
            <w:shd w:val="clear" w:color="auto" w:fill="auto"/>
          </w:tcPr>
          <w:p w:rsidR="0055651F" w:rsidRPr="00CB5AF2" w:rsidRDefault="0055651F" w:rsidP="0055651F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33" w:type="dxa"/>
            <w:shd w:val="clear" w:color="auto" w:fill="auto"/>
          </w:tcPr>
          <w:p w:rsidR="0055651F" w:rsidRPr="00CB5AF2" w:rsidRDefault="0055651F" w:rsidP="0055651F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32" w:type="dxa"/>
            <w:shd w:val="clear" w:color="auto" w:fill="auto"/>
          </w:tcPr>
          <w:p w:rsidR="0055651F" w:rsidRPr="00CB5AF2" w:rsidRDefault="0055651F" w:rsidP="0055651F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32" w:type="dxa"/>
            <w:shd w:val="clear" w:color="auto" w:fill="auto"/>
          </w:tcPr>
          <w:p w:rsidR="0055651F" w:rsidRPr="00CB5AF2" w:rsidRDefault="0055651F" w:rsidP="0055651F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32" w:type="dxa"/>
            <w:shd w:val="clear" w:color="auto" w:fill="auto"/>
          </w:tcPr>
          <w:p w:rsidR="0055651F" w:rsidRPr="00CB5AF2" w:rsidRDefault="0055651F" w:rsidP="0055651F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32" w:type="dxa"/>
            <w:shd w:val="clear" w:color="auto" w:fill="auto"/>
          </w:tcPr>
          <w:p w:rsidR="0055651F" w:rsidRPr="00CB5AF2" w:rsidRDefault="0055651F" w:rsidP="0055651F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32" w:type="dxa"/>
            <w:shd w:val="clear" w:color="auto" w:fill="auto"/>
          </w:tcPr>
          <w:p w:rsidR="0055651F" w:rsidRPr="00CB5AF2" w:rsidRDefault="0055651F" w:rsidP="0055651F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14" w:type="dxa"/>
            <w:shd w:val="clear" w:color="auto" w:fill="auto"/>
          </w:tcPr>
          <w:p w:rsidR="0055651F" w:rsidRPr="00CB5AF2" w:rsidRDefault="0055651F" w:rsidP="0055651F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55651F" w:rsidRPr="00CB5AF2" w:rsidTr="0055651F">
        <w:trPr>
          <w:trHeight w:val="375"/>
          <w:tblCellSpacing w:w="20" w:type="dxa"/>
        </w:trPr>
        <w:tc>
          <w:tcPr>
            <w:tcW w:w="791" w:type="dxa"/>
            <w:vMerge w:val="restart"/>
            <w:shd w:val="clear" w:color="auto" w:fill="C6D9F1" w:themeFill="text2" w:themeFillTint="33"/>
            <w:vAlign w:val="center"/>
          </w:tcPr>
          <w:p w:rsidR="0055651F" w:rsidRPr="00F27647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18"/>
                <w:lang w:val="sr-Cyrl-BA"/>
              </w:rPr>
            </w:pPr>
            <w:r>
              <w:rPr>
                <w:rFonts w:asciiTheme="minorHAnsi" w:hAnsiTheme="minorHAnsi" w:cstheme="minorHAnsi"/>
                <w:b/>
                <w:sz w:val="18"/>
                <w:lang w:val="sr-Cyrl-BA"/>
              </w:rPr>
              <w:t>1.</w:t>
            </w:r>
            <w:r>
              <w:rPr>
                <w:rFonts w:asciiTheme="minorHAnsi" w:hAnsiTheme="minorHAnsi" w:cstheme="minorHAnsi"/>
                <w:b/>
                <w:sz w:val="18"/>
                <w:lang w:val="sr-Latn-RS"/>
              </w:rPr>
              <w:t>5</w:t>
            </w:r>
            <w:r>
              <w:rPr>
                <w:rFonts w:asciiTheme="minorHAnsi" w:hAnsiTheme="minorHAnsi" w:cstheme="minorHAnsi"/>
                <w:b/>
                <w:sz w:val="18"/>
                <w:lang w:val="sr-Cyrl-BA"/>
              </w:rPr>
              <w:t>.</w:t>
            </w:r>
          </w:p>
        </w:tc>
        <w:tc>
          <w:tcPr>
            <w:tcW w:w="9185" w:type="dxa"/>
            <w:gridSpan w:val="15"/>
            <w:tcBorders>
              <w:right w:val="outset" w:sz="8" w:space="0" w:color="ACA899"/>
            </w:tcBorders>
            <w:shd w:val="clear" w:color="auto" w:fill="C6D9F1" w:themeFill="text2" w:themeFillTint="33"/>
            <w:vAlign w:val="center"/>
          </w:tcPr>
          <w:p w:rsidR="0055651F" w:rsidRPr="00CB5AF2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18"/>
              </w:rPr>
            </w:pPr>
            <w:proofErr w:type="spellStart"/>
            <w:r w:rsidRPr="00CB5AF2">
              <w:rPr>
                <w:rFonts w:asciiTheme="minorHAnsi" w:hAnsiTheme="minorHAnsi" w:cstheme="minorHAnsi"/>
                <w:b/>
                <w:sz w:val="18"/>
              </w:rPr>
              <w:t>Подаци</w:t>
            </w:r>
            <w:proofErr w:type="spellEnd"/>
            <w:r w:rsidRPr="00CB5AF2">
              <w:rPr>
                <w:rFonts w:asciiTheme="minorHAnsi" w:hAnsiTheme="minorHAnsi" w:cstheme="minorHAnsi"/>
                <w:b/>
                <w:sz w:val="18"/>
              </w:rPr>
              <w:t xml:space="preserve"> о </w:t>
            </w:r>
            <w:proofErr w:type="spellStart"/>
            <w:r w:rsidRPr="00CB5AF2">
              <w:rPr>
                <w:rFonts w:asciiTheme="minorHAnsi" w:hAnsiTheme="minorHAnsi" w:cstheme="minorHAnsi"/>
                <w:b/>
                <w:sz w:val="18"/>
              </w:rPr>
              <w:t>пословној</w:t>
            </w:r>
            <w:proofErr w:type="spellEnd"/>
            <w:r w:rsidRPr="00CB5AF2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proofErr w:type="spellStart"/>
            <w:r w:rsidRPr="00CB5AF2">
              <w:rPr>
                <w:rFonts w:asciiTheme="minorHAnsi" w:hAnsiTheme="minorHAnsi" w:cstheme="minorHAnsi"/>
                <w:b/>
                <w:sz w:val="18"/>
              </w:rPr>
              <w:t>банци</w:t>
            </w:r>
            <w:proofErr w:type="spellEnd"/>
          </w:p>
          <w:p w:rsidR="0055651F" w:rsidRPr="00CB5AF2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18"/>
              </w:rPr>
            </w:pPr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( </w:t>
            </w:r>
            <w:proofErr w:type="spellStart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>доставити</w:t>
            </w:r>
            <w:proofErr w:type="spellEnd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>податке</w:t>
            </w:r>
            <w:proofErr w:type="spellEnd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о </w:t>
            </w:r>
            <w:proofErr w:type="spellStart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>рачуну</w:t>
            </w:r>
            <w:proofErr w:type="spellEnd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>који</w:t>
            </w:r>
            <w:proofErr w:type="spellEnd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>би</w:t>
            </w:r>
            <w:proofErr w:type="spellEnd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>био</w:t>
            </w:r>
            <w:proofErr w:type="spellEnd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кориш</w:t>
            </w:r>
            <w:proofErr w:type="spellEnd"/>
            <w:r>
              <w:rPr>
                <w:rFonts w:asciiTheme="minorHAnsi" w:hAnsiTheme="minorHAnsi" w:cstheme="minorHAnsi"/>
                <w:i/>
                <w:sz w:val="18"/>
                <w:szCs w:val="18"/>
                <w:lang w:val="sr-Cyrl-BA"/>
              </w:rPr>
              <w:t>ћ</w:t>
            </w:r>
            <w:proofErr w:type="spellStart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>ен</w:t>
            </w:r>
            <w:proofErr w:type="spellEnd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у </w:t>
            </w:r>
            <w:proofErr w:type="spellStart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>случају</w:t>
            </w:r>
            <w:proofErr w:type="spellEnd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>додјеле</w:t>
            </w:r>
            <w:proofErr w:type="spellEnd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>средстава</w:t>
            </w:r>
            <w:proofErr w:type="spellEnd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>)</w:t>
            </w:r>
          </w:p>
        </w:tc>
      </w:tr>
      <w:tr w:rsidR="0055651F" w:rsidRPr="00CB5AF2" w:rsidTr="0055651F">
        <w:trPr>
          <w:trHeight w:val="121"/>
          <w:tblCellSpacing w:w="20" w:type="dxa"/>
        </w:trPr>
        <w:tc>
          <w:tcPr>
            <w:tcW w:w="791" w:type="dxa"/>
            <w:vMerge/>
            <w:shd w:val="clear" w:color="auto" w:fill="C2D69B"/>
            <w:vAlign w:val="center"/>
          </w:tcPr>
          <w:p w:rsidR="0055651F" w:rsidRPr="00CB5AF2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066" w:type="dxa"/>
            <w:shd w:val="clear" w:color="auto" w:fill="C6D9F1" w:themeFill="text2" w:themeFillTint="33"/>
            <w:vAlign w:val="center"/>
          </w:tcPr>
          <w:p w:rsidR="0055651F" w:rsidRPr="00CB5AF2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  <w:lang w:val="sr-Cyrl-BA"/>
              </w:rPr>
              <w:t>1.</w:t>
            </w:r>
            <w:r>
              <w:rPr>
                <w:rFonts w:asciiTheme="minorHAnsi" w:hAnsiTheme="minorHAnsi" w:cstheme="minorHAnsi"/>
                <w:b/>
                <w:sz w:val="18"/>
                <w:lang w:val="sr-Latn-RS"/>
              </w:rPr>
              <w:t>4</w:t>
            </w:r>
            <w:r w:rsidRPr="00CB5AF2">
              <w:rPr>
                <w:rFonts w:asciiTheme="minorHAnsi" w:hAnsiTheme="minorHAnsi" w:cstheme="minorHAnsi"/>
                <w:b/>
                <w:sz w:val="18"/>
              </w:rPr>
              <w:t xml:space="preserve">.1. </w:t>
            </w:r>
            <w:proofErr w:type="spellStart"/>
            <w:r w:rsidRPr="00CB5AF2">
              <w:rPr>
                <w:rFonts w:asciiTheme="minorHAnsi" w:hAnsiTheme="minorHAnsi" w:cstheme="minorHAnsi"/>
                <w:b/>
                <w:sz w:val="18"/>
              </w:rPr>
              <w:t>Назив</w:t>
            </w:r>
            <w:proofErr w:type="spellEnd"/>
            <w:r w:rsidRPr="00CB5AF2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proofErr w:type="spellStart"/>
            <w:r w:rsidRPr="00CB5AF2">
              <w:rPr>
                <w:rFonts w:asciiTheme="minorHAnsi" w:hAnsiTheme="minorHAnsi" w:cstheme="minorHAnsi"/>
                <w:b/>
                <w:sz w:val="18"/>
              </w:rPr>
              <w:t>банке</w:t>
            </w:r>
            <w:proofErr w:type="spellEnd"/>
          </w:p>
        </w:tc>
        <w:tc>
          <w:tcPr>
            <w:tcW w:w="6079" w:type="dxa"/>
            <w:gridSpan w:val="14"/>
            <w:shd w:val="clear" w:color="auto" w:fill="auto"/>
            <w:vAlign w:val="center"/>
          </w:tcPr>
          <w:p w:rsidR="0055651F" w:rsidRPr="00CB5AF2" w:rsidRDefault="0055651F" w:rsidP="0055651F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55651F" w:rsidRPr="00CB5AF2" w:rsidTr="0055651F">
        <w:trPr>
          <w:trHeight w:val="255"/>
          <w:tblCellSpacing w:w="20" w:type="dxa"/>
        </w:trPr>
        <w:tc>
          <w:tcPr>
            <w:tcW w:w="791" w:type="dxa"/>
            <w:vMerge/>
            <w:shd w:val="clear" w:color="auto" w:fill="C2D69B"/>
            <w:vAlign w:val="center"/>
          </w:tcPr>
          <w:p w:rsidR="0055651F" w:rsidRPr="00CB5AF2" w:rsidRDefault="0055651F" w:rsidP="0055651F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066" w:type="dxa"/>
            <w:shd w:val="clear" w:color="auto" w:fill="C6D9F1" w:themeFill="text2" w:themeFillTint="33"/>
            <w:vAlign w:val="center"/>
          </w:tcPr>
          <w:p w:rsidR="0055651F" w:rsidRPr="00CB5AF2" w:rsidRDefault="0055651F" w:rsidP="0055651F">
            <w:pPr>
              <w:spacing w:after="12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  <w:lang w:val="sr-Cyrl-BA"/>
              </w:rPr>
              <w:t>1.4</w:t>
            </w:r>
            <w:r w:rsidRPr="00CB5AF2">
              <w:rPr>
                <w:rFonts w:asciiTheme="minorHAnsi" w:hAnsiTheme="minorHAnsi" w:cstheme="minorHAnsi"/>
                <w:b/>
                <w:sz w:val="18"/>
              </w:rPr>
              <w:t xml:space="preserve">.2. </w:t>
            </w:r>
            <w:proofErr w:type="spellStart"/>
            <w:r w:rsidRPr="00CB5AF2">
              <w:rPr>
                <w:rFonts w:asciiTheme="minorHAnsi" w:hAnsiTheme="minorHAnsi" w:cstheme="minorHAnsi"/>
                <w:b/>
                <w:sz w:val="18"/>
              </w:rPr>
              <w:t>Бр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lang w:val="sr-Cyrl-BA"/>
              </w:rPr>
              <w:t>ој</w:t>
            </w:r>
            <w:r w:rsidRPr="00CB5AF2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proofErr w:type="spellStart"/>
            <w:r w:rsidRPr="00CB5AF2">
              <w:rPr>
                <w:rFonts w:asciiTheme="minorHAnsi" w:hAnsiTheme="minorHAnsi" w:cstheme="minorHAnsi"/>
                <w:b/>
                <w:sz w:val="18"/>
              </w:rPr>
              <w:t>рачуна</w:t>
            </w:r>
            <w:proofErr w:type="spellEnd"/>
            <w:r w:rsidRPr="00CB5AF2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</w:p>
        </w:tc>
        <w:tc>
          <w:tcPr>
            <w:tcW w:w="6079" w:type="dxa"/>
            <w:gridSpan w:val="14"/>
            <w:shd w:val="clear" w:color="auto" w:fill="auto"/>
            <w:vAlign w:val="center"/>
          </w:tcPr>
          <w:p w:rsidR="0055651F" w:rsidRPr="00CB5AF2" w:rsidRDefault="0055651F" w:rsidP="0055651F">
            <w:pPr>
              <w:spacing w:after="120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55651F" w:rsidRPr="00CB5AF2" w:rsidTr="0055651F">
        <w:trPr>
          <w:trHeight w:val="438"/>
          <w:tblCellSpacing w:w="20" w:type="dxa"/>
        </w:trPr>
        <w:tc>
          <w:tcPr>
            <w:tcW w:w="791" w:type="dxa"/>
            <w:shd w:val="clear" w:color="auto" w:fill="C6D9F1" w:themeFill="text2" w:themeFillTint="33"/>
            <w:vAlign w:val="center"/>
          </w:tcPr>
          <w:p w:rsidR="0055651F" w:rsidRPr="00F27647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18"/>
                <w:lang w:val="sr-Cyrl-BA"/>
              </w:rPr>
            </w:pPr>
            <w:r>
              <w:rPr>
                <w:rFonts w:asciiTheme="minorHAnsi" w:hAnsiTheme="minorHAnsi" w:cstheme="minorHAnsi"/>
                <w:b/>
                <w:sz w:val="18"/>
                <w:lang w:val="sr-Cyrl-BA"/>
              </w:rPr>
              <w:t>1.6.</w:t>
            </w:r>
          </w:p>
        </w:tc>
        <w:tc>
          <w:tcPr>
            <w:tcW w:w="3066" w:type="dxa"/>
            <w:shd w:val="clear" w:color="auto" w:fill="C6D9F1" w:themeFill="text2" w:themeFillTint="33"/>
            <w:vAlign w:val="center"/>
          </w:tcPr>
          <w:p w:rsidR="0055651F" w:rsidRPr="00CB5AF2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18"/>
              </w:rPr>
            </w:pPr>
            <w:proofErr w:type="spellStart"/>
            <w:r w:rsidRPr="00CB5AF2">
              <w:rPr>
                <w:rFonts w:asciiTheme="minorHAnsi" w:hAnsiTheme="minorHAnsi" w:cstheme="minorHAnsi"/>
                <w:b/>
                <w:sz w:val="18"/>
              </w:rPr>
              <w:t>Да</w:t>
            </w:r>
            <w:proofErr w:type="spellEnd"/>
            <w:r w:rsidRPr="00CB5AF2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proofErr w:type="spellStart"/>
            <w:r w:rsidRPr="00CB5AF2">
              <w:rPr>
                <w:rFonts w:asciiTheme="minorHAnsi" w:hAnsiTheme="minorHAnsi" w:cstheme="minorHAnsi"/>
                <w:b/>
                <w:sz w:val="18"/>
              </w:rPr>
              <w:t>ли</w:t>
            </w:r>
            <w:proofErr w:type="spellEnd"/>
            <w:r w:rsidRPr="00CB5AF2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proofErr w:type="spellStart"/>
            <w:r w:rsidRPr="00CB5AF2">
              <w:rPr>
                <w:rFonts w:asciiTheme="minorHAnsi" w:hAnsiTheme="minorHAnsi" w:cstheme="minorHAnsi"/>
                <w:b/>
                <w:sz w:val="18"/>
              </w:rPr>
              <w:t>су</w:t>
            </w:r>
            <w:proofErr w:type="spellEnd"/>
            <w:r w:rsidRPr="00CB5AF2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proofErr w:type="spellStart"/>
            <w:r w:rsidRPr="00CB5AF2">
              <w:rPr>
                <w:rFonts w:asciiTheme="minorHAnsi" w:hAnsiTheme="minorHAnsi" w:cstheme="minorHAnsi"/>
                <w:b/>
                <w:sz w:val="18"/>
              </w:rPr>
              <w:t>раније</w:t>
            </w:r>
            <w:proofErr w:type="spellEnd"/>
            <w:r w:rsidRPr="00CB5AF2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proofErr w:type="spellStart"/>
            <w:r w:rsidRPr="00CB5AF2">
              <w:rPr>
                <w:rFonts w:asciiTheme="minorHAnsi" w:hAnsiTheme="minorHAnsi" w:cstheme="minorHAnsi"/>
                <w:b/>
                <w:sz w:val="18"/>
              </w:rPr>
              <w:t>коришћена</w:t>
            </w:r>
            <w:proofErr w:type="spellEnd"/>
            <w:r w:rsidRPr="00CB5AF2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proofErr w:type="spellStart"/>
            <w:r w:rsidRPr="00CB5AF2">
              <w:rPr>
                <w:rFonts w:asciiTheme="minorHAnsi" w:hAnsiTheme="minorHAnsi" w:cstheme="minorHAnsi"/>
                <w:b/>
                <w:sz w:val="18"/>
              </w:rPr>
              <w:t>средства</w:t>
            </w:r>
            <w:proofErr w:type="spellEnd"/>
            <w:r w:rsidRPr="00CB5AF2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lang w:val="sr-Cyrl-BA"/>
              </w:rPr>
              <w:t>Града</w:t>
            </w:r>
            <w:r w:rsidRPr="00CB5AF2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>(</w:t>
            </w:r>
            <w:proofErr w:type="spellStart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>навести</w:t>
            </w:r>
            <w:proofErr w:type="spellEnd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>назив</w:t>
            </w:r>
            <w:proofErr w:type="spellEnd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>пројекта</w:t>
            </w:r>
            <w:proofErr w:type="spellEnd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, </w:t>
            </w:r>
            <w:proofErr w:type="spellStart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>временски</w:t>
            </w:r>
            <w:proofErr w:type="spellEnd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>период</w:t>
            </w:r>
            <w:proofErr w:type="spellEnd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и </w:t>
            </w:r>
            <w:proofErr w:type="spellStart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>висину</w:t>
            </w:r>
            <w:proofErr w:type="spellEnd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>средстава</w:t>
            </w:r>
            <w:proofErr w:type="spellEnd"/>
            <w:r w:rsidRPr="00CB5AF2">
              <w:rPr>
                <w:rFonts w:asciiTheme="minorHAnsi" w:hAnsiTheme="minorHAnsi" w:cstheme="minorHAnsi"/>
                <w:i/>
                <w:sz w:val="18"/>
                <w:szCs w:val="18"/>
              </w:rPr>
              <w:t>)</w:t>
            </w:r>
          </w:p>
        </w:tc>
        <w:tc>
          <w:tcPr>
            <w:tcW w:w="6079" w:type="dxa"/>
            <w:gridSpan w:val="14"/>
            <w:shd w:val="clear" w:color="auto" w:fill="auto"/>
          </w:tcPr>
          <w:p w:rsidR="0055651F" w:rsidRPr="00CB5AF2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55651F" w:rsidRPr="00CB5AF2" w:rsidTr="0055651F">
        <w:trPr>
          <w:trHeight w:val="438"/>
          <w:tblCellSpacing w:w="20" w:type="dxa"/>
        </w:trPr>
        <w:tc>
          <w:tcPr>
            <w:tcW w:w="791" w:type="dxa"/>
            <w:vMerge w:val="restart"/>
            <w:shd w:val="clear" w:color="auto" w:fill="C6D9F1" w:themeFill="text2" w:themeFillTint="33"/>
            <w:vAlign w:val="center"/>
          </w:tcPr>
          <w:p w:rsidR="0055651F" w:rsidRPr="00A32771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18"/>
                <w:lang w:val="sr-Latn-RS"/>
              </w:rPr>
            </w:pPr>
            <w:r>
              <w:rPr>
                <w:rFonts w:asciiTheme="minorHAnsi" w:hAnsiTheme="minorHAnsi" w:cstheme="minorHAnsi"/>
                <w:b/>
                <w:sz w:val="18"/>
                <w:lang w:val="sr-Latn-RS"/>
              </w:rPr>
              <w:t>1.7.</w:t>
            </w:r>
          </w:p>
        </w:tc>
        <w:tc>
          <w:tcPr>
            <w:tcW w:w="9185" w:type="dxa"/>
            <w:gridSpan w:val="15"/>
            <w:shd w:val="clear" w:color="auto" w:fill="C6D9F1" w:themeFill="text2" w:themeFillTint="33"/>
            <w:vAlign w:val="center"/>
          </w:tcPr>
          <w:p w:rsidR="0055651F" w:rsidRPr="00A32771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18"/>
                <w:lang w:val="sr-Cyrl-BA"/>
              </w:rPr>
            </w:pPr>
            <w:r w:rsidRPr="00CB5AF2">
              <w:rPr>
                <w:rFonts w:asciiTheme="minorHAnsi" w:hAnsiTheme="minorHAnsi" w:cstheme="minorHAnsi"/>
                <w:b/>
                <w:sz w:val="18"/>
              </w:rPr>
              <w:t xml:space="preserve">ФИНАНСИЈСКИ ПОДАЦИ </w:t>
            </w:r>
          </w:p>
        </w:tc>
      </w:tr>
      <w:tr w:rsidR="0055651F" w:rsidRPr="00CB5AF2" w:rsidTr="0055651F">
        <w:trPr>
          <w:trHeight w:val="438"/>
          <w:tblCellSpacing w:w="20" w:type="dxa"/>
        </w:trPr>
        <w:tc>
          <w:tcPr>
            <w:tcW w:w="791" w:type="dxa"/>
            <w:vMerge/>
            <w:shd w:val="clear" w:color="auto" w:fill="C6D9F1" w:themeFill="text2" w:themeFillTint="33"/>
            <w:vAlign w:val="center"/>
          </w:tcPr>
          <w:p w:rsidR="0055651F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18"/>
                <w:lang w:val="sr-Cyrl-BA"/>
              </w:rPr>
            </w:pPr>
          </w:p>
        </w:tc>
        <w:tc>
          <w:tcPr>
            <w:tcW w:w="4582" w:type="dxa"/>
            <w:gridSpan w:val="5"/>
            <w:shd w:val="clear" w:color="auto" w:fill="C6D9F1" w:themeFill="text2" w:themeFillTint="33"/>
            <w:vAlign w:val="center"/>
          </w:tcPr>
          <w:p w:rsidR="0055651F" w:rsidRPr="00CB5AF2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 xml:space="preserve">1.7.1. </w:t>
            </w:r>
            <w:proofErr w:type="spellStart"/>
            <w:r w:rsidRPr="003C5798">
              <w:rPr>
                <w:rFonts w:asciiTheme="minorHAnsi" w:hAnsiTheme="minorHAnsi" w:cstheme="minorHAnsi"/>
                <w:b/>
                <w:sz w:val="18"/>
              </w:rPr>
              <w:t>Укупна</w:t>
            </w:r>
            <w:proofErr w:type="spellEnd"/>
            <w:r w:rsidRPr="003C5798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proofErr w:type="spellStart"/>
            <w:r w:rsidRPr="003C5798">
              <w:rPr>
                <w:rFonts w:asciiTheme="minorHAnsi" w:hAnsiTheme="minorHAnsi" w:cstheme="minorHAnsi"/>
                <w:b/>
                <w:sz w:val="18"/>
              </w:rPr>
              <w:t>вриједност</w:t>
            </w:r>
            <w:proofErr w:type="spellEnd"/>
            <w:r w:rsidRPr="003C5798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proofErr w:type="spellStart"/>
            <w:r w:rsidRPr="003C5798">
              <w:rPr>
                <w:rFonts w:asciiTheme="minorHAnsi" w:hAnsiTheme="minorHAnsi" w:cstheme="minorHAnsi"/>
                <w:b/>
                <w:sz w:val="18"/>
              </w:rPr>
              <w:t>пројекта</w:t>
            </w:r>
            <w:proofErr w:type="spellEnd"/>
          </w:p>
        </w:tc>
        <w:tc>
          <w:tcPr>
            <w:tcW w:w="4563" w:type="dxa"/>
            <w:gridSpan w:val="10"/>
            <w:shd w:val="clear" w:color="auto" w:fill="auto"/>
            <w:vAlign w:val="center"/>
          </w:tcPr>
          <w:p w:rsidR="0055651F" w:rsidRPr="00CB5AF2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55651F" w:rsidRPr="00CB5AF2" w:rsidTr="0055651F">
        <w:trPr>
          <w:trHeight w:val="438"/>
          <w:tblCellSpacing w:w="20" w:type="dxa"/>
        </w:trPr>
        <w:tc>
          <w:tcPr>
            <w:tcW w:w="791" w:type="dxa"/>
            <w:vMerge/>
            <w:shd w:val="clear" w:color="auto" w:fill="C6D9F1" w:themeFill="text2" w:themeFillTint="33"/>
            <w:vAlign w:val="center"/>
          </w:tcPr>
          <w:p w:rsidR="0055651F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18"/>
                <w:lang w:val="sr-Cyrl-BA"/>
              </w:rPr>
            </w:pPr>
          </w:p>
        </w:tc>
        <w:tc>
          <w:tcPr>
            <w:tcW w:w="4582" w:type="dxa"/>
            <w:gridSpan w:val="5"/>
            <w:shd w:val="clear" w:color="auto" w:fill="C6D9F1" w:themeFill="text2" w:themeFillTint="33"/>
            <w:vAlign w:val="center"/>
          </w:tcPr>
          <w:p w:rsidR="0055651F" w:rsidRPr="00CB5AF2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 xml:space="preserve">1.7.2. </w:t>
            </w:r>
            <w:proofErr w:type="spellStart"/>
            <w:r w:rsidRPr="003C5798">
              <w:rPr>
                <w:rFonts w:asciiTheme="minorHAnsi" w:hAnsiTheme="minorHAnsi" w:cstheme="minorHAnsi"/>
                <w:b/>
                <w:sz w:val="18"/>
              </w:rPr>
              <w:t>Износ</w:t>
            </w:r>
            <w:proofErr w:type="spellEnd"/>
            <w:r w:rsidRPr="003C5798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proofErr w:type="spellStart"/>
            <w:r w:rsidRPr="003C5798">
              <w:rPr>
                <w:rFonts w:asciiTheme="minorHAnsi" w:hAnsiTheme="minorHAnsi" w:cstheme="minorHAnsi"/>
                <w:b/>
                <w:sz w:val="18"/>
              </w:rPr>
              <w:t>који</w:t>
            </w:r>
            <w:proofErr w:type="spellEnd"/>
            <w:r w:rsidRPr="003C5798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proofErr w:type="spellStart"/>
            <w:r w:rsidRPr="003C5798">
              <w:rPr>
                <w:rFonts w:asciiTheme="minorHAnsi" w:hAnsiTheme="minorHAnsi" w:cstheme="minorHAnsi"/>
                <w:b/>
                <w:sz w:val="18"/>
              </w:rPr>
              <w:t>се</w:t>
            </w:r>
            <w:proofErr w:type="spellEnd"/>
            <w:r w:rsidRPr="003C5798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proofErr w:type="spellStart"/>
            <w:r w:rsidRPr="003C5798">
              <w:rPr>
                <w:rFonts w:asciiTheme="minorHAnsi" w:hAnsiTheme="minorHAnsi" w:cstheme="minorHAnsi"/>
                <w:b/>
                <w:sz w:val="18"/>
              </w:rPr>
              <w:t>тражи</w:t>
            </w:r>
            <w:proofErr w:type="spellEnd"/>
            <w:r w:rsidRPr="003C5798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proofErr w:type="spellStart"/>
            <w:r w:rsidRPr="003C5798">
              <w:rPr>
                <w:rFonts w:asciiTheme="minorHAnsi" w:hAnsiTheme="minorHAnsi" w:cstheme="minorHAnsi"/>
                <w:b/>
                <w:sz w:val="18"/>
              </w:rPr>
              <w:t>од</w:t>
            </w:r>
            <w:proofErr w:type="spellEnd"/>
            <w:r w:rsidRPr="003C5798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3C5798">
              <w:rPr>
                <w:rFonts w:asciiTheme="minorHAnsi" w:hAnsiTheme="minorHAnsi" w:cstheme="minorHAnsi"/>
                <w:b/>
                <w:sz w:val="18"/>
                <w:lang w:val="sr-Cyrl-BA"/>
              </w:rPr>
              <w:t>Града</w:t>
            </w:r>
          </w:p>
        </w:tc>
        <w:tc>
          <w:tcPr>
            <w:tcW w:w="4563" w:type="dxa"/>
            <w:gridSpan w:val="10"/>
            <w:shd w:val="clear" w:color="auto" w:fill="auto"/>
            <w:vAlign w:val="center"/>
          </w:tcPr>
          <w:p w:rsidR="0055651F" w:rsidRPr="00CB5AF2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55651F" w:rsidRPr="00CB5AF2" w:rsidTr="0055651F">
        <w:trPr>
          <w:trHeight w:val="438"/>
          <w:tblCellSpacing w:w="20" w:type="dxa"/>
        </w:trPr>
        <w:tc>
          <w:tcPr>
            <w:tcW w:w="791" w:type="dxa"/>
            <w:vMerge/>
            <w:shd w:val="clear" w:color="auto" w:fill="C6D9F1" w:themeFill="text2" w:themeFillTint="33"/>
            <w:vAlign w:val="center"/>
          </w:tcPr>
          <w:p w:rsidR="0055651F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18"/>
                <w:lang w:val="sr-Cyrl-BA"/>
              </w:rPr>
            </w:pPr>
          </w:p>
        </w:tc>
        <w:tc>
          <w:tcPr>
            <w:tcW w:w="4582" w:type="dxa"/>
            <w:gridSpan w:val="5"/>
            <w:shd w:val="clear" w:color="auto" w:fill="C6D9F1" w:themeFill="text2" w:themeFillTint="33"/>
            <w:vAlign w:val="center"/>
          </w:tcPr>
          <w:p w:rsidR="0055651F" w:rsidRPr="00CB5AF2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 xml:space="preserve">1.7.3.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</w:rPr>
              <w:t>Износ</w:t>
            </w:r>
            <w:proofErr w:type="spellEnd"/>
            <w:r w:rsidRPr="003C5798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proofErr w:type="spellStart"/>
            <w:r w:rsidRPr="003C5798">
              <w:rPr>
                <w:rFonts w:asciiTheme="minorHAnsi" w:hAnsiTheme="minorHAnsi" w:cstheme="minorHAnsi"/>
                <w:b/>
                <w:sz w:val="18"/>
              </w:rPr>
              <w:t>властитих</w:t>
            </w:r>
            <w:proofErr w:type="spellEnd"/>
            <w:r w:rsidRPr="003C5798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proofErr w:type="spellStart"/>
            <w:r w:rsidRPr="003C5798">
              <w:rPr>
                <w:rFonts w:asciiTheme="minorHAnsi" w:hAnsiTheme="minorHAnsi" w:cstheme="minorHAnsi"/>
                <w:b/>
                <w:sz w:val="18"/>
              </w:rPr>
              <w:t>средстава</w:t>
            </w:r>
            <w:proofErr w:type="spellEnd"/>
          </w:p>
        </w:tc>
        <w:tc>
          <w:tcPr>
            <w:tcW w:w="4563" w:type="dxa"/>
            <w:gridSpan w:val="10"/>
            <w:shd w:val="clear" w:color="auto" w:fill="auto"/>
            <w:vAlign w:val="center"/>
          </w:tcPr>
          <w:p w:rsidR="0055651F" w:rsidRPr="00CB5AF2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55651F" w:rsidRPr="00CB5AF2" w:rsidTr="0055651F">
        <w:trPr>
          <w:trHeight w:val="438"/>
          <w:tblCellSpacing w:w="20" w:type="dxa"/>
        </w:trPr>
        <w:tc>
          <w:tcPr>
            <w:tcW w:w="791" w:type="dxa"/>
            <w:vMerge/>
            <w:shd w:val="clear" w:color="auto" w:fill="C6D9F1" w:themeFill="text2" w:themeFillTint="33"/>
            <w:vAlign w:val="center"/>
          </w:tcPr>
          <w:p w:rsidR="0055651F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18"/>
                <w:lang w:val="sr-Cyrl-BA"/>
              </w:rPr>
            </w:pPr>
          </w:p>
        </w:tc>
        <w:tc>
          <w:tcPr>
            <w:tcW w:w="4582" w:type="dxa"/>
            <w:gridSpan w:val="5"/>
            <w:shd w:val="clear" w:color="auto" w:fill="C6D9F1" w:themeFill="text2" w:themeFillTint="33"/>
            <w:vAlign w:val="center"/>
          </w:tcPr>
          <w:p w:rsidR="0055651F" w:rsidRPr="006171E9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18"/>
                <w:lang w:val="sr-Cyrl-RS"/>
              </w:rPr>
            </w:pPr>
            <w:r>
              <w:rPr>
                <w:rFonts w:asciiTheme="minorHAnsi" w:hAnsiTheme="minorHAnsi" w:cstheme="minorHAnsi"/>
                <w:b/>
                <w:sz w:val="18"/>
                <w:lang w:val="sr-Cyrl-RS"/>
              </w:rPr>
              <w:t>1.7.4. Износ средстава која улаже партнер у пројекту</w:t>
            </w:r>
          </w:p>
        </w:tc>
        <w:tc>
          <w:tcPr>
            <w:tcW w:w="4563" w:type="dxa"/>
            <w:gridSpan w:val="10"/>
            <w:shd w:val="clear" w:color="auto" w:fill="auto"/>
            <w:vAlign w:val="center"/>
          </w:tcPr>
          <w:p w:rsidR="0055651F" w:rsidRPr="00CB5AF2" w:rsidRDefault="0055651F" w:rsidP="0055651F">
            <w:pPr>
              <w:spacing w:after="0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</w:tbl>
    <w:p w:rsidR="00FB4492" w:rsidRDefault="00FB4492">
      <w:pPr>
        <w:rPr>
          <w:lang w:val="sr-Cyrl-BA"/>
        </w:rPr>
      </w:pPr>
    </w:p>
    <w:p w:rsidR="00F16CAB" w:rsidRDefault="00F16CAB" w:rsidP="00F16CAB">
      <w:pPr>
        <w:tabs>
          <w:tab w:val="left" w:pos="6630"/>
        </w:tabs>
        <w:rPr>
          <w:b/>
          <w:lang w:val="sr-Cyrl-BA"/>
        </w:rPr>
      </w:pPr>
      <w:r w:rsidRPr="00F16CAB">
        <w:rPr>
          <w:b/>
          <w:lang w:val="sr-Cyrl-BA"/>
        </w:rPr>
        <w:t>Датум: ____________________</w:t>
      </w:r>
      <w:r>
        <w:rPr>
          <w:lang w:val="sr-Cyrl-BA"/>
        </w:rPr>
        <w:tab/>
      </w:r>
      <w:r w:rsidR="00CC0EDD">
        <w:rPr>
          <w:lang w:val="sr-Cyrl-BA"/>
        </w:rPr>
        <w:t xml:space="preserve">        </w:t>
      </w:r>
      <w:r w:rsidR="00CC0EDD">
        <w:rPr>
          <w:b/>
          <w:lang w:val="sr-Cyrl-BA"/>
        </w:rPr>
        <w:t xml:space="preserve">Подносилац </w:t>
      </w:r>
    </w:p>
    <w:p w:rsidR="00AD0674" w:rsidRPr="001555E6" w:rsidRDefault="0055651F" w:rsidP="001555E6">
      <w:pPr>
        <w:tabs>
          <w:tab w:val="left" w:pos="6630"/>
        </w:tabs>
        <w:rPr>
          <w:lang w:val="sr-Cyrl-BA"/>
        </w:rPr>
      </w:pPr>
      <w:r>
        <w:rPr>
          <w:b/>
          <w:lang w:val="sr-Cyrl-BA"/>
        </w:rPr>
        <w:t xml:space="preserve">                                                                       М.П.                                                __________________________</w:t>
      </w:r>
    </w:p>
    <w:p w:rsidR="001555E6" w:rsidRDefault="001555E6" w:rsidP="002666D3">
      <w:pPr>
        <w:rPr>
          <w:i/>
          <w:sz w:val="18"/>
          <w:szCs w:val="18"/>
          <w:lang w:val="sr-Cyrl-BA"/>
        </w:rPr>
      </w:pPr>
    </w:p>
    <w:tbl>
      <w:tblPr>
        <w:tblpPr w:leftFromText="180" w:rightFromText="180" w:vertAnchor="page" w:horzAnchor="margin" w:tblpY="1996"/>
        <w:tblW w:w="10065" w:type="dxa"/>
        <w:tblCellSpacing w:w="20" w:type="dxa"/>
        <w:tblBorders>
          <w:top w:val="outset" w:sz="8" w:space="0" w:color="auto"/>
          <w:left w:val="outset" w:sz="8" w:space="0" w:color="auto"/>
          <w:bottom w:val="outset" w:sz="8" w:space="0" w:color="auto"/>
          <w:right w:val="outset" w:sz="8" w:space="0" w:color="auto"/>
          <w:insideH w:val="outset" w:sz="8" w:space="0" w:color="auto"/>
          <w:insideV w:val="outset" w:sz="8" w:space="0" w:color="auto"/>
        </w:tblBorders>
        <w:tblLook w:val="04A0" w:firstRow="1" w:lastRow="0" w:firstColumn="1" w:lastColumn="0" w:noHBand="0" w:noVBand="1"/>
      </w:tblPr>
      <w:tblGrid>
        <w:gridCol w:w="701"/>
        <w:gridCol w:w="8534"/>
        <w:gridCol w:w="830"/>
      </w:tblGrid>
      <w:tr w:rsidR="00B40E6D" w:rsidRPr="00067308" w:rsidTr="00B40E6D">
        <w:trPr>
          <w:trHeight w:val="649"/>
          <w:tblCellSpacing w:w="20" w:type="dxa"/>
        </w:trPr>
        <w:tc>
          <w:tcPr>
            <w:tcW w:w="998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0E6D" w:rsidRDefault="00B40E6D" w:rsidP="00B40E6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Theme="minorHAnsi" w:hAnsiTheme="minorHAnsi" w:cstheme="minorHAnsi"/>
                <w:b/>
                <w:lang w:val="sr-Cyrl-RS"/>
              </w:rPr>
            </w:pPr>
            <w:r w:rsidRPr="009D40BC">
              <w:rPr>
                <w:rFonts w:asciiTheme="minorHAnsi" w:hAnsiTheme="minorHAnsi" w:cstheme="minorHAnsi"/>
                <w:b/>
                <w:lang w:val="sr-Cyrl-RS"/>
              </w:rPr>
              <w:t xml:space="preserve">НЕОПХОДНА ДОКУМЕНТАЦИЈА  </w:t>
            </w:r>
          </w:p>
          <w:p w:rsidR="00B40E6D" w:rsidRPr="009D40BC" w:rsidRDefault="00B40E6D" w:rsidP="00B40E6D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sr-Cyrl-RS"/>
              </w:rPr>
            </w:pPr>
            <w:r w:rsidRPr="009D40BC">
              <w:rPr>
                <w:rFonts w:asciiTheme="minorHAnsi" w:hAnsiTheme="minorHAnsi" w:cstheme="minorHAnsi"/>
                <w:b/>
                <w:sz w:val="20"/>
                <w:szCs w:val="20"/>
                <w:lang w:val="sr-Cyrl-RS"/>
              </w:rPr>
              <w:t>(</w:t>
            </w:r>
            <w:r w:rsidRPr="009D40B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  <w:t>обиљежите са ознаком ,,</w:t>
            </w:r>
            <w:r w:rsidRPr="009D40B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X</w:t>
            </w:r>
            <w:r w:rsidRPr="009D40B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Latn-RS"/>
              </w:rPr>
              <w:t>“</w:t>
            </w:r>
            <w:r w:rsidRPr="009D40B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BA"/>
              </w:rPr>
              <w:t xml:space="preserve"> приложену документацију</w:t>
            </w:r>
            <w:r w:rsidRPr="009D40BC">
              <w:rPr>
                <w:rFonts w:asciiTheme="minorHAnsi" w:hAnsiTheme="minorHAnsi" w:cstheme="minorHAnsi"/>
                <w:b/>
                <w:sz w:val="20"/>
                <w:szCs w:val="20"/>
                <w:lang w:val="sr-Cyrl-RS"/>
              </w:rPr>
              <w:t>)</w:t>
            </w:r>
          </w:p>
          <w:p w:rsidR="00B40E6D" w:rsidRPr="00721135" w:rsidRDefault="00B40E6D" w:rsidP="00B40E6D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B40E6D" w:rsidRPr="0067384F" w:rsidTr="00B40E6D">
        <w:trPr>
          <w:tblCellSpacing w:w="20" w:type="dxa"/>
        </w:trPr>
        <w:tc>
          <w:tcPr>
            <w:tcW w:w="641" w:type="dxa"/>
            <w:shd w:val="clear" w:color="auto" w:fill="C6D9F1" w:themeFill="text2" w:themeFillTint="33"/>
            <w:vAlign w:val="center"/>
          </w:tcPr>
          <w:p w:rsidR="00B40E6D" w:rsidRPr="00B17CB5" w:rsidRDefault="00B40E6D" w:rsidP="00B40E6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17CB5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8494" w:type="dxa"/>
            <w:tcBorders>
              <w:right w:val="outset" w:sz="8" w:space="0" w:color="auto"/>
            </w:tcBorders>
            <w:shd w:val="clear" w:color="auto" w:fill="auto"/>
            <w:vAlign w:val="center"/>
          </w:tcPr>
          <w:p w:rsidR="00B40E6D" w:rsidRPr="00B17CB5" w:rsidRDefault="00B40E6D" w:rsidP="00441F83">
            <w:pPr>
              <w:pStyle w:val="NoSpacing"/>
              <w:jc w:val="both"/>
              <w:rPr>
                <w:sz w:val="20"/>
                <w:szCs w:val="20"/>
              </w:rPr>
            </w:pPr>
            <w:proofErr w:type="spellStart"/>
            <w:r w:rsidRPr="00B17CB5">
              <w:rPr>
                <w:sz w:val="20"/>
                <w:szCs w:val="20"/>
              </w:rPr>
              <w:t>Попуњен</w:t>
            </w:r>
            <w:proofErr w:type="spellEnd"/>
            <w:r w:rsidRPr="00B17CB5">
              <w:rPr>
                <w:sz w:val="20"/>
                <w:szCs w:val="20"/>
              </w:rPr>
              <w:t xml:space="preserve"> </w:t>
            </w:r>
            <w:proofErr w:type="spellStart"/>
            <w:r w:rsidRPr="00B17CB5">
              <w:rPr>
                <w:sz w:val="20"/>
                <w:szCs w:val="20"/>
              </w:rPr>
              <w:t>пријавни</w:t>
            </w:r>
            <w:proofErr w:type="spellEnd"/>
            <w:r w:rsidRPr="00B17CB5">
              <w:rPr>
                <w:sz w:val="20"/>
                <w:szCs w:val="20"/>
              </w:rPr>
              <w:t xml:space="preserve"> </w:t>
            </w:r>
            <w:proofErr w:type="spellStart"/>
            <w:r w:rsidR="00952F64">
              <w:rPr>
                <w:sz w:val="20"/>
                <w:szCs w:val="20"/>
              </w:rPr>
              <w:t>образац</w:t>
            </w:r>
            <w:proofErr w:type="spellEnd"/>
            <w:r w:rsidR="00952F64">
              <w:rPr>
                <w:sz w:val="20"/>
                <w:szCs w:val="20"/>
              </w:rPr>
              <w:t xml:space="preserve"> </w:t>
            </w:r>
            <w:r w:rsidRPr="00B17CB5">
              <w:rPr>
                <w:sz w:val="20"/>
                <w:szCs w:val="20"/>
                <w:lang w:val="sr-Cyrl-BA"/>
              </w:rPr>
              <w:t xml:space="preserve"> </w:t>
            </w:r>
            <w:r w:rsidRPr="00952F64">
              <w:rPr>
                <w:sz w:val="20"/>
                <w:szCs w:val="20"/>
              </w:rPr>
              <w:t>(</w:t>
            </w:r>
            <w:r w:rsidR="00952F64" w:rsidRPr="00952F64">
              <w:rPr>
                <w:sz w:val="20"/>
                <w:szCs w:val="20"/>
                <w:lang w:val="sr-Cyrl-RS"/>
              </w:rPr>
              <w:t>Об. 1 ЈПСШ 202</w:t>
            </w:r>
            <w:r w:rsidR="00441F83">
              <w:rPr>
                <w:sz w:val="20"/>
                <w:szCs w:val="20"/>
                <w:lang w:val="sr-Cyrl-RS"/>
              </w:rPr>
              <w:t>3</w:t>
            </w:r>
            <w:r w:rsidR="00952F64" w:rsidRPr="00952F64">
              <w:rPr>
                <w:sz w:val="20"/>
                <w:szCs w:val="20"/>
                <w:lang w:val="sr-Cyrl-RS"/>
              </w:rPr>
              <w:t>)</w:t>
            </w:r>
            <w:r w:rsidRPr="00952F64">
              <w:rPr>
                <w:sz w:val="20"/>
                <w:szCs w:val="20"/>
              </w:rPr>
              <w:t>;</w:t>
            </w:r>
            <w:r w:rsidRPr="00B17CB5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70" w:type="dxa"/>
            <w:tcBorders>
              <w:left w:val="outset" w:sz="8" w:space="0" w:color="auto"/>
            </w:tcBorders>
            <w:shd w:val="clear" w:color="auto" w:fill="auto"/>
            <w:vAlign w:val="center"/>
          </w:tcPr>
          <w:p w:rsidR="00B40E6D" w:rsidRPr="00B17CB5" w:rsidRDefault="00B40E6D" w:rsidP="00B40E6D">
            <w:pPr>
              <w:pStyle w:val="NoSpacing"/>
              <w:jc w:val="both"/>
              <w:rPr>
                <w:sz w:val="20"/>
                <w:szCs w:val="20"/>
              </w:rPr>
            </w:pPr>
          </w:p>
        </w:tc>
      </w:tr>
      <w:tr w:rsidR="00B40E6D" w:rsidRPr="0067384F" w:rsidTr="00B40E6D">
        <w:trPr>
          <w:tblCellSpacing w:w="20" w:type="dxa"/>
        </w:trPr>
        <w:tc>
          <w:tcPr>
            <w:tcW w:w="641" w:type="dxa"/>
            <w:shd w:val="clear" w:color="auto" w:fill="C6D9F1" w:themeFill="text2" w:themeFillTint="33"/>
            <w:vAlign w:val="center"/>
          </w:tcPr>
          <w:p w:rsidR="00B40E6D" w:rsidRPr="00B17CB5" w:rsidRDefault="00B40E6D" w:rsidP="00B40E6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17CB5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494" w:type="dxa"/>
            <w:tcBorders>
              <w:right w:val="outset" w:sz="8" w:space="0" w:color="auto"/>
            </w:tcBorders>
            <w:shd w:val="clear" w:color="auto" w:fill="auto"/>
            <w:vAlign w:val="center"/>
          </w:tcPr>
          <w:p w:rsidR="00B40E6D" w:rsidRPr="00B17CB5" w:rsidRDefault="00B40E6D" w:rsidP="00C12E4C">
            <w:pPr>
              <w:pStyle w:val="NoSpacing"/>
              <w:jc w:val="both"/>
              <w:rPr>
                <w:sz w:val="20"/>
                <w:szCs w:val="20"/>
              </w:rPr>
            </w:pPr>
            <w:r w:rsidRPr="00B17CB5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Пројекат опремања кабинета за стручну наставу</w:t>
            </w:r>
            <w:r w:rsidR="00D103D1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,</w:t>
            </w:r>
            <w:r w:rsidR="00952F64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 xml:space="preserve"> на прописаном обрасцу (Об. 2. ЈПСШ 202</w:t>
            </w:r>
            <w:r w:rsidR="00441F83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</w:t>
            </w:r>
            <w:r w:rsidR="00C12E4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)</w:t>
            </w:r>
            <w:r w:rsidRPr="00C12E4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;</w:t>
            </w:r>
          </w:p>
        </w:tc>
        <w:tc>
          <w:tcPr>
            <w:tcW w:w="770" w:type="dxa"/>
            <w:tcBorders>
              <w:left w:val="outset" w:sz="8" w:space="0" w:color="auto"/>
            </w:tcBorders>
            <w:shd w:val="clear" w:color="auto" w:fill="auto"/>
            <w:vAlign w:val="center"/>
          </w:tcPr>
          <w:p w:rsidR="00B40E6D" w:rsidRPr="00B17CB5" w:rsidRDefault="00B40E6D" w:rsidP="00B40E6D">
            <w:pPr>
              <w:pStyle w:val="NoSpacing"/>
              <w:jc w:val="both"/>
              <w:rPr>
                <w:sz w:val="20"/>
                <w:szCs w:val="20"/>
              </w:rPr>
            </w:pPr>
          </w:p>
        </w:tc>
      </w:tr>
      <w:tr w:rsidR="00B40E6D" w:rsidRPr="00067308" w:rsidTr="00B40E6D">
        <w:trPr>
          <w:tblCellSpacing w:w="20" w:type="dxa"/>
        </w:trPr>
        <w:tc>
          <w:tcPr>
            <w:tcW w:w="641" w:type="dxa"/>
            <w:shd w:val="clear" w:color="auto" w:fill="C6D9F1" w:themeFill="text2" w:themeFillTint="33"/>
            <w:vAlign w:val="center"/>
          </w:tcPr>
          <w:p w:rsidR="00B40E6D" w:rsidRPr="00B17CB5" w:rsidRDefault="00B40E6D" w:rsidP="00B40E6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17CB5">
              <w:rPr>
                <w:rFonts w:asciiTheme="minorHAnsi" w:hAnsiTheme="minorHAnsi" w:cstheme="minorHAnsi"/>
                <w:sz w:val="20"/>
                <w:szCs w:val="20"/>
              </w:rPr>
              <w:t xml:space="preserve">3. </w:t>
            </w:r>
          </w:p>
        </w:tc>
        <w:tc>
          <w:tcPr>
            <w:tcW w:w="8494" w:type="dxa"/>
            <w:tcBorders>
              <w:right w:val="outset" w:sz="8" w:space="0" w:color="auto"/>
            </w:tcBorders>
            <w:shd w:val="clear" w:color="auto" w:fill="auto"/>
            <w:vAlign w:val="center"/>
          </w:tcPr>
          <w:p w:rsidR="00B40E6D" w:rsidRPr="00952F64" w:rsidRDefault="00B40E6D" w:rsidP="000E1850">
            <w:pPr>
              <w:pStyle w:val="NoSpacing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B17CB5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Списак </w:t>
            </w:r>
            <w:r w:rsidR="000E1850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пословних субјеката који ће бити сарадници на реализацији пројекта за који аплицирају</w:t>
            </w:r>
            <w:r w:rsidR="00B867D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, на прописаном обрасцу</w:t>
            </w:r>
            <w:bookmarkStart w:id="0" w:name="_GoBack"/>
            <w:bookmarkEnd w:id="0"/>
            <w:r w:rsidR="00C12E4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 xml:space="preserve"> </w:t>
            </w:r>
            <w:r w:rsidR="00441F83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(Об. 3. ЈПСШ 2023)</w:t>
            </w:r>
            <w:r w:rsidRPr="00B17CB5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;</w:t>
            </w:r>
          </w:p>
        </w:tc>
        <w:tc>
          <w:tcPr>
            <w:tcW w:w="770" w:type="dxa"/>
            <w:tcBorders>
              <w:left w:val="outset" w:sz="8" w:space="0" w:color="auto"/>
            </w:tcBorders>
            <w:shd w:val="clear" w:color="auto" w:fill="auto"/>
            <w:vAlign w:val="center"/>
          </w:tcPr>
          <w:p w:rsidR="00B40E6D" w:rsidRDefault="00B40E6D" w:rsidP="00B40E6D">
            <w:pPr>
              <w:rPr>
                <w:sz w:val="20"/>
                <w:szCs w:val="20"/>
                <w:lang w:val="sr-Cyrl-BA" w:eastAsia="sr-Cyrl-CS"/>
              </w:rPr>
            </w:pPr>
          </w:p>
          <w:p w:rsidR="00B40E6D" w:rsidRPr="00B17CB5" w:rsidRDefault="00B40E6D" w:rsidP="00B40E6D">
            <w:pPr>
              <w:pStyle w:val="NoSpacing"/>
              <w:jc w:val="both"/>
              <w:rPr>
                <w:sz w:val="20"/>
                <w:szCs w:val="20"/>
                <w:lang w:val="sr-Cyrl-BA" w:eastAsia="sr-Cyrl-CS"/>
              </w:rPr>
            </w:pPr>
          </w:p>
        </w:tc>
      </w:tr>
      <w:tr w:rsidR="000E1850" w:rsidRPr="00067308" w:rsidTr="00B40E6D">
        <w:trPr>
          <w:tblCellSpacing w:w="20" w:type="dxa"/>
        </w:trPr>
        <w:tc>
          <w:tcPr>
            <w:tcW w:w="641" w:type="dxa"/>
            <w:shd w:val="clear" w:color="auto" w:fill="C6D9F1" w:themeFill="text2" w:themeFillTint="33"/>
            <w:vAlign w:val="center"/>
          </w:tcPr>
          <w:p w:rsidR="000E1850" w:rsidRPr="000E1850" w:rsidRDefault="000E1850" w:rsidP="00B40E6D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8494" w:type="dxa"/>
            <w:tcBorders>
              <w:right w:val="outset" w:sz="8" w:space="0" w:color="auto"/>
            </w:tcBorders>
            <w:shd w:val="clear" w:color="auto" w:fill="auto"/>
            <w:vAlign w:val="center"/>
          </w:tcPr>
          <w:p w:rsidR="000E1850" w:rsidRPr="00B17CB5" w:rsidRDefault="000E1850" w:rsidP="000E1850">
            <w:pPr>
              <w:pStyle w:val="NoSpacing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Фотокопија уговора о обављању практичне наставе (по разредима) - </w:t>
            </w:r>
            <w:r w:rsidRPr="00C12E4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Pr="00C12E4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RS"/>
              </w:rPr>
              <w:t>овјерена фотокопија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RS"/>
              </w:rPr>
              <w:t>;</w:t>
            </w:r>
          </w:p>
        </w:tc>
        <w:tc>
          <w:tcPr>
            <w:tcW w:w="770" w:type="dxa"/>
            <w:tcBorders>
              <w:left w:val="outset" w:sz="8" w:space="0" w:color="auto"/>
            </w:tcBorders>
            <w:shd w:val="clear" w:color="auto" w:fill="auto"/>
            <w:vAlign w:val="center"/>
          </w:tcPr>
          <w:p w:rsidR="000E1850" w:rsidRDefault="000E1850" w:rsidP="00B40E6D">
            <w:pPr>
              <w:rPr>
                <w:sz w:val="20"/>
                <w:szCs w:val="20"/>
                <w:lang w:val="sr-Cyrl-BA" w:eastAsia="sr-Cyrl-CS"/>
              </w:rPr>
            </w:pPr>
          </w:p>
        </w:tc>
      </w:tr>
      <w:tr w:rsidR="00D103D1" w:rsidRPr="00067308" w:rsidTr="00B40E6D">
        <w:trPr>
          <w:tblCellSpacing w:w="20" w:type="dxa"/>
        </w:trPr>
        <w:tc>
          <w:tcPr>
            <w:tcW w:w="641" w:type="dxa"/>
            <w:shd w:val="clear" w:color="auto" w:fill="C6D9F1" w:themeFill="text2" w:themeFillTint="33"/>
            <w:vAlign w:val="center"/>
          </w:tcPr>
          <w:p w:rsidR="00D103D1" w:rsidRPr="00D103D1" w:rsidRDefault="000E1850" w:rsidP="00B40E6D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5</w:t>
            </w:r>
            <w:r w:rsidR="00D103D1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494" w:type="dxa"/>
            <w:tcBorders>
              <w:right w:val="outset" w:sz="8" w:space="0" w:color="auto"/>
            </w:tcBorders>
            <w:shd w:val="clear" w:color="auto" w:fill="auto"/>
            <w:vAlign w:val="center"/>
          </w:tcPr>
          <w:p w:rsidR="00D103D1" w:rsidRPr="00B17CB5" w:rsidRDefault="00D103D1" w:rsidP="00D103D1">
            <w:pPr>
              <w:pStyle w:val="NoSpacing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Изјава о додјељеним субвенцијама за опремање кабинета средњих стручних школа за период 2018-2022. г.,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 xml:space="preserve"> на прописаном обрасцу 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(Об. 4. ЈПСШ 2023)</w:t>
            </w:r>
            <w:r w:rsidRPr="00B17CB5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;</w:t>
            </w:r>
          </w:p>
        </w:tc>
        <w:tc>
          <w:tcPr>
            <w:tcW w:w="770" w:type="dxa"/>
            <w:tcBorders>
              <w:left w:val="outset" w:sz="8" w:space="0" w:color="auto"/>
            </w:tcBorders>
            <w:shd w:val="clear" w:color="auto" w:fill="auto"/>
            <w:vAlign w:val="center"/>
          </w:tcPr>
          <w:p w:rsidR="00D103D1" w:rsidRDefault="00D103D1" w:rsidP="00B40E6D">
            <w:pPr>
              <w:rPr>
                <w:sz w:val="20"/>
                <w:szCs w:val="20"/>
                <w:lang w:val="sr-Cyrl-BA" w:eastAsia="sr-Cyrl-CS"/>
              </w:rPr>
            </w:pPr>
          </w:p>
        </w:tc>
      </w:tr>
      <w:tr w:rsidR="00B40E6D" w:rsidRPr="0067384F" w:rsidTr="00B40E6D">
        <w:trPr>
          <w:trHeight w:val="454"/>
          <w:tblCellSpacing w:w="20" w:type="dxa"/>
        </w:trPr>
        <w:tc>
          <w:tcPr>
            <w:tcW w:w="641" w:type="dxa"/>
            <w:shd w:val="clear" w:color="auto" w:fill="C6D9F1" w:themeFill="text2" w:themeFillTint="33"/>
            <w:vAlign w:val="center"/>
          </w:tcPr>
          <w:p w:rsidR="00B40E6D" w:rsidRPr="00B17CB5" w:rsidRDefault="000E1850" w:rsidP="00B40E6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6</w:t>
            </w:r>
            <w:r w:rsidR="00B40E6D" w:rsidRPr="00B17CB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494" w:type="dxa"/>
            <w:tcBorders>
              <w:right w:val="outset" w:sz="8" w:space="0" w:color="auto"/>
            </w:tcBorders>
            <w:shd w:val="clear" w:color="auto" w:fill="auto"/>
            <w:vAlign w:val="center"/>
          </w:tcPr>
          <w:p w:rsidR="00B40E6D" w:rsidRPr="00B17CB5" w:rsidRDefault="00B40E6D" w:rsidP="00C12E4C">
            <w:pPr>
              <w:rPr>
                <w:sz w:val="20"/>
                <w:szCs w:val="20"/>
                <w:lang w:val="sr-Cyrl-BA" w:eastAsia="sr-Cyrl-CS"/>
              </w:rPr>
            </w:pPr>
            <w:r w:rsidRPr="00B17CB5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Предрачун за набавку опреме</w:t>
            </w:r>
            <w:r w:rsidR="00C12E4C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</w:t>
            </w:r>
            <w:r w:rsidR="00C12E4C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 xml:space="preserve">- </w:t>
            </w:r>
            <w:r w:rsidR="00C12E4C" w:rsidRPr="00C12E4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RS"/>
              </w:rPr>
              <w:t>оригинал или овјерена фотокопија</w:t>
            </w:r>
            <w:r w:rsidRPr="00B17CB5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70" w:type="dxa"/>
            <w:tcBorders>
              <w:left w:val="outset" w:sz="8" w:space="0" w:color="auto"/>
            </w:tcBorders>
            <w:shd w:val="clear" w:color="auto" w:fill="auto"/>
            <w:vAlign w:val="center"/>
          </w:tcPr>
          <w:p w:rsidR="00B40E6D" w:rsidRPr="00B17CB5" w:rsidRDefault="00B40E6D" w:rsidP="00B40E6D">
            <w:pPr>
              <w:rPr>
                <w:sz w:val="20"/>
                <w:szCs w:val="20"/>
                <w:lang w:val="sr-Cyrl-BA" w:eastAsia="sr-Cyrl-CS"/>
              </w:rPr>
            </w:pPr>
          </w:p>
        </w:tc>
      </w:tr>
    </w:tbl>
    <w:p w:rsidR="001555E6" w:rsidRDefault="001555E6" w:rsidP="002666D3">
      <w:pPr>
        <w:rPr>
          <w:i/>
          <w:sz w:val="18"/>
          <w:szCs w:val="18"/>
          <w:lang w:val="sr-Cyrl-BA"/>
        </w:rPr>
      </w:pPr>
    </w:p>
    <w:p w:rsidR="001555E6" w:rsidRDefault="001555E6" w:rsidP="002666D3">
      <w:pPr>
        <w:rPr>
          <w:i/>
          <w:sz w:val="18"/>
          <w:szCs w:val="18"/>
          <w:lang w:val="sr-Cyrl-BA"/>
        </w:rPr>
      </w:pPr>
    </w:p>
    <w:p w:rsidR="001555E6" w:rsidRPr="001555E6" w:rsidRDefault="001555E6" w:rsidP="001555E6">
      <w:pPr>
        <w:rPr>
          <w:sz w:val="18"/>
          <w:szCs w:val="18"/>
          <w:lang w:val="sr-Cyrl-BA"/>
        </w:rPr>
      </w:pPr>
    </w:p>
    <w:p w:rsidR="001555E6" w:rsidRPr="001555E6" w:rsidRDefault="001555E6" w:rsidP="001555E6">
      <w:pPr>
        <w:rPr>
          <w:sz w:val="18"/>
          <w:szCs w:val="18"/>
          <w:lang w:val="sr-Cyrl-BA"/>
        </w:rPr>
      </w:pPr>
    </w:p>
    <w:p w:rsidR="001555E6" w:rsidRPr="001555E6" w:rsidRDefault="001555E6" w:rsidP="001555E6">
      <w:pPr>
        <w:rPr>
          <w:sz w:val="18"/>
          <w:szCs w:val="18"/>
          <w:lang w:val="sr-Cyrl-BA"/>
        </w:rPr>
      </w:pPr>
    </w:p>
    <w:p w:rsidR="001555E6" w:rsidRPr="001555E6" w:rsidRDefault="001555E6" w:rsidP="001555E6">
      <w:pPr>
        <w:rPr>
          <w:sz w:val="18"/>
          <w:szCs w:val="18"/>
          <w:lang w:val="sr-Cyrl-BA"/>
        </w:rPr>
      </w:pPr>
    </w:p>
    <w:p w:rsidR="001555E6" w:rsidRPr="001555E6" w:rsidRDefault="001555E6" w:rsidP="001555E6">
      <w:pPr>
        <w:rPr>
          <w:sz w:val="18"/>
          <w:szCs w:val="18"/>
          <w:lang w:val="sr-Cyrl-BA"/>
        </w:rPr>
      </w:pPr>
    </w:p>
    <w:p w:rsidR="001555E6" w:rsidRPr="001555E6" w:rsidRDefault="001555E6" w:rsidP="001555E6">
      <w:pPr>
        <w:rPr>
          <w:sz w:val="18"/>
          <w:szCs w:val="18"/>
          <w:lang w:val="sr-Cyrl-BA"/>
        </w:rPr>
      </w:pPr>
    </w:p>
    <w:p w:rsidR="001555E6" w:rsidRPr="001555E6" w:rsidRDefault="001555E6" w:rsidP="001555E6">
      <w:pPr>
        <w:rPr>
          <w:sz w:val="18"/>
          <w:szCs w:val="18"/>
          <w:lang w:val="sr-Cyrl-BA"/>
        </w:rPr>
      </w:pPr>
    </w:p>
    <w:p w:rsidR="001555E6" w:rsidRDefault="001555E6" w:rsidP="001555E6">
      <w:pPr>
        <w:rPr>
          <w:sz w:val="18"/>
          <w:szCs w:val="18"/>
          <w:lang w:val="sr-Cyrl-BA"/>
        </w:rPr>
      </w:pPr>
    </w:p>
    <w:p w:rsidR="001555E6" w:rsidRPr="001555E6" w:rsidRDefault="001555E6" w:rsidP="001555E6">
      <w:pPr>
        <w:rPr>
          <w:sz w:val="18"/>
          <w:szCs w:val="18"/>
          <w:lang w:val="sr-Cyrl-BA"/>
        </w:rPr>
      </w:pPr>
    </w:p>
    <w:sectPr w:rsidR="001555E6" w:rsidRPr="001555E6" w:rsidSect="0055651F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DB4" w:rsidRDefault="009B7DB4" w:rsidP="001669EF">
      <w:pPr>
        <w:spacing w:after="0" w:line="240" w:lineRule="auto"/>
      </w:pPr>
      <w:r>
        <w:separator/>
      </w:r>
    </w:p>
  </w:endnote>
  <w:endnote w:type="continuationSeparator" w:id="0">
    <w:p w:rsidR="009B7DB4" w:rsidRDefault="009B7DB4" w:rsidP="00166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671" w:rsidRPr="00D57671" w:rsidRDefault="00D57671" w:rsidP="00D57671">
    <w:pPr>
      <w:pStyle w:val="Footer"/>
      <w:jc w:val="center"/>
      <w:rPr>
        <w:lang w:val="sr-Latn-RS"/>
      </w:rPr>
    </w:pPr>
    <w:r>
      <w:rPr>
        <w:lang w:val="sr-Latn-RS"/>
      </w:rPr>
      <w:t>2/2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10972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C3871" w:rsidRDefault="006C387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67DD">
          <w:rPr>
            <w:noProof/>
          </w:rPr>
          <w:t>1</w:t>
        </w:r>
        <w:r>
          <w:rPr>
            <w:noProof/>
          </w:rPr>
          <w:fldChar w:fldCharType="end"/>
        </w:r>
        <w:r w:rsidR="00FB4492">
          <w:rPr>
            <w:noProof/>
            <w:lang w:val="sr-Cyrl-RS"/>
          </w:rPr>
          <w:t>/2</w:t>
        </w:r>
      </w:p>
    </w:sdtContent>
  </w:sdt>
  <w:p w:rsidR="006C3871" w:rsidRDefault="006C38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DB4" w:rsidRDefault="009B7DB4" w:rsidP="001669EF">
      <w:pPr>
        <w:spacing w:after="0" w:line="240" w:lineRule="auto"/>
      </w:pPr>
      <w:r>
        <w:separator/>
      </w:r>
    </w:p>
  </w:footnote>
  <w:footnote w:type="continuationSeparator" w:id="0">
    <w:p w:rsidR="009B7DB4" w:rsidRDefault="009B7DB4" w:rsidP="00166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2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418"/>
      <w:gridCol w:w="7796"/>
    </w:tblGrid>
    <w:tr w:rsidR="00F41DCB" w:rsidRPr="00514C26" w:rsidTr="00BB0147">
      <w:trPr>
        <w:trHeight w:val="1419"/>
      </w:trPr>
      <w:tc>
        <w:tcPr>
          <w:tcW w:w="1418" w:type="dxa"/>
        </w:tcPr>
        <w:p w:rsidR="00F41DCB" w:rsidRDefault="00F41DCB" w:rsidP="00F41DCB">
          <w:pPr>
            <w:pStyle w:val="Header"/>
            <w:ind w:left="-1538"/>
            <w:jc w:val="center"/>
          </w:pPr>
          <w:r>
            <w:rPr>
              <w:noProof/>
              <w:lang w:val="sr-Latn-RS" w:eastAsia="sr-Latn-RS"/>
            </w:rPr>
            <w:drawing>
              <wp:anchor distT="0" distB="0" distL="114300" distR="114300" simplePos="0" relativeHeight="251658240" behindDoc="1" locked="0" layoutInCell="1" allowOverlap="1" wp14:anchorId="65ADA944" wp14:editId="52437BE8">
                <wp:simplePos x="0" y="0"/>
                <wp:positionH relativeFrom="column">
                  <wp:posOffset>-71120</wp:posOffset>
                </wp:positionH>
                <wp:positionV relativeFrom="paragraph">
                  <wp:posOffset>-13706</wp:posOffset>
                </wp:positionV>
                <wp:extent cx="871468" cy="936000"/>
                <wp:effectExtent l="0" t="0" r="0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g4612.png"/>
                        <pic:cNvPicPr/>
                      </pic:nvPicPr>
                      <pic:blipFill>
                        <a:blip r:embed="rId1" cstate="print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harpenSoften amount="50000"/>
                                  </a14:imgEffect>
                                  <a14:imgEffect>
                                    <a14:brightnessContrast bright="2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1468" cy="93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96" w:type="dxa"/>
          <w:vAlign w:val="center"/>
        </w:tcPr>
        <w:p w:rsidR="00F41DCB" w:rsidRPr="00F41DCB" w:rsidRDefault="00F41DCB" w:rsidP="00F41DCB">
          <w:pPr>
            <w:pStyle w:val="Header"/>
            <w:rPr>
              <w:rFonts w:ascii="Times New Roman" w:hAnsi="Times New Roman"/>
              <w:b/>
              <w:sz w:val="22"/>
              <w:szCs w:val="22"/>
            </w:rPr>
          </w:pPr>
          <w:proofErr w:type="spellStart"/>
          <w:r w:rsidRPr="00F41DCB">
            <w:rPr>
              <w:rFonts w:ascii="Times New Roman" w:hAnsi="Times New Roman"/>
              <w:b/>
              <w:sz w:val="22"/>
              <w:szCs w:val="22"/>
            </w:rPr>
            <w:t>Република</w:t>
          </w:r>
          <w:proofErr w:type="spellEnd"/>
          <w:r w:rsidRPr="00F41DCB">
            <w:rPr>
              <w:rFonts w:ascii="Times New Roman" w:hAnsi="Times New Roman"/>
              <w:b/>
              <w:sz w:val="22"/>
              <w:szCs w:val="22"/>
            </w:rPr>
            <w:t xml:space="preserve"> </w:t>
          </w:r>
          <w:proofErr w:type="spellStart"/>
          <w:r w:rsidRPr="00F41DCB">
            <w:rPr>
              <w:rFonts w:ascii="Times New Roman" w:hAnsi="Times New Roman"/>
              <w:b/>
              <w:sz w:val="22"/>
              <w:szCs w:val="22"/>
            </w:rPr>
            <w:t>Српска</w:t>
          </w:r>
          <w:proofErr w:type="spellEnd"/>
        </w:p>
        <w:p w:rsidR="00F41DCB" w:rsidRPr="00F41DCB" w:rsidRDefault="00F41DCB" w:rsidP="00F41DCB">
          <w:pPr>
            <w:pStyle w:val="Header"/>
            <w:rPr>
              <w:rFonts w:ascii="Times New Roman" w:hAnsi="Times New Roman"/>
              <w:b/>
              <w:sz w:val="22"/>
              <w:szCs w:val="22"/>
            </w:rPr>
          </w:pPr>
          <w:proofErr w:type="spellStart"/>
          <w:r w:rsidRPr="00F41DCB">
            <w:rPr>
              <w:rFonts w:ascii="Times New Roman" w:hAnsi="Times New Roman"/>
              <w:b/>
              <w:sz w:val="22"/>
              <w:szCs w:val="22"/>
            </w:rPr>
            <w:t>Град</w:t>
          </w:r>
          <w:proofErr w:type="spellEnd"/>
          <w:r w:rsidRPr="00F41DCB">
            <w:rPr>
              <w:rFonts w:ascii="Times New Roman" w:hAnsi="Times New Roman"/>
              <w:b/>
              <w:sz w:val="22"/>
              <w:szCs w:val="22"/>
            </w:rPr>
            <w:t xml:space="preserve"> </w:t>
          </w:r>
          <w:proofErr w:type="spellStart"/>
          <w:r w:rsidRPr="00F41DCB">
            <w:rPr>
              <w:rFonts w:ascii="Times New Roman" w:hAnsi="Times New Roman"/>
              <w:b/>
              <w:sz w:val="22"/>
              <w:szCs w:val="22"/>
            </w:rPr>
            <w:t>Бања</w:t>
          </w:r>
          <w:proofErr w:type="spellEnd"/>
          <w:r w:rsidRPr="00F41DCB">
            <w:rPr>
              <w:rFonts w:ascii="Times New Roman" w:hAnsi="Times New Roman"/>
              <w:b/>
              <w:sz w:val="22"/>
              <w:szCs w:val="22"/>
            </w:rPr>
            <w:t xml:space="preserve"> </w:t>
          </w:r>
          <w:proofErr w:type="spellStart"/>
          <w:r w:rsidRPr="00F41DCB">
            <w:rPr>
              <w:rFonts w:ascii="Times New Roman" w:hAnsi="Times New Roman"/>
              <w:b/>
              <w:sz w:val="22"/>
              <w:szCs w:val="22"/>
            </w:rPr>
            <w:t>Лука</w:t>
          </w:r>
          <w:proofErr w:type="spellEnd"/>
        </w:p>
        <w:p w:rsidR="00F41DCB" w:rsidRPr="00F41DCB" w:rsidRDefault="00F41DCB" w:rsidP="00F41DCB">
          <w:pPr>
            <w:pStyle w:val="Header"/>
            <w:rPr>
              <w:rFonts w:ascii="Times New Roman" w:hAnsi="Times New Roman"/>
              <w:b/>
              <w:sz w:val="22"/>
              <w:szCs w:val="22"/>
            </w:rPr>
          </w:pPr>
          <w:proofErr w:type="spellStart"/>
          <w:r w:rsidRPr="00F41DCB">
            <w:rPr>
              <w:rFonts w:ascii="Times New Roman" w:hAnsi="Times New Roman"/>
              <w:b/>
              <w:sz w:val="22"/>
              <w:szCs w:val="22"/>
            </w:rPr>
            <w:t>Градоначелник</w:t>
          </w:r>
          <w:proofErr w:type="spellEnd"/>
        </w:p>
        <w:p w:rsidR="00F41DCB" w:rsidRPr="00F41DCB" w:rsidRDefault="00F41DCB" w:rsidP="00F41DCB">
          <w:pPr>
            <w:pStyle w:val="Header"/>
            <w:rPr>
              <w:rFonts w:ascii="Times New Roman" w:hAnsi="Times New Roman"/>
              <w:b/>
              <w:sz w:val="22"/>
              <w:szCs w:val="22"/>
            </w:rPr>
          </w:pPr>
          <w:proofErr w:type="spellStart"/>
          <w:r w:rsidRPr="00F41DCB">
            <w:rPr>
              <w:rFonts w:ascii="Times New Roman" w:hAnsi="Times New Roman"/>
              <w:b/>
              <w:sz w:val="22"/>
              <w:szCs w:val="22"/>
            </w:rPr>
            <w:t>Градска</w:t>
          </w:r>
          <w:proofErr w:type="spellEnd"/>
          <w:r w:rsidRPr="00F41DCB">
            <w:rPr>
              <w:rFonts w:ascii="Times New Roman" w:hAnsi="Times New Roman"/>
              <w:b/>
              <w:sz w:val="22"/>
              <w:szCs w:val="22"/>
            </w:rPr>
            <w:t xml:space="preserve"> </w:t>
          </w:r>
          <w:proofErr w:type="spellStart"/>
          <w:r w:rsidRPr="00F41DCB">
            <w:rPr>
              <w:rFonts w:ascii="Times New Roman" w:hAnsi="Times New Roman"/>
              <w:b/>
              <w:sz w:val="22"/>
              <w:szCs w:val="22"/>
            </w:rPr>
            <w:t>управа</w:t>
          </w:r>
          <w:proofErr w:type="spellEnd"/>
        </w:p>
        <w:p w:rsidR="00F41DCB" w:rsidRPr="00F41DCB" w:rsidRDefault="00F41DCB" w:rsidP="00F41DCB">
          <w:pPr>
            <w:pStyle w:val="Header"/>
            <w:rPr>
              <w:rFonts w:ascii="Times New Roman" w:hAnsi="Times New Roman"/>
              <w:b/>
              <w:sz w:val="22"/>
              <w:szCs w:val="22"/>
              <w:lang w:val="sr-Cyrl-BA"/>
            </w:rPr>
          </w:pPr>
          <w:proofErr w:type="spellStart"/>
          <w:r w:rsidRPr="00F41DCB">
            <w:rPr>
              <w:rFonts w:ascii="Times New Roman" w:hAnsi="Times New Roman"/>
              <w:b/>
              <w:sz w:val="22"/>
              <w:szCs w:val="22"/>
            </w:rPr>
            <w:t>Одјељење</w:t>
          </w:r>
          <w:proofErr w:type="spellEnd"/>
          <w:r w:rsidRPr="00F41DCB">
            <w:rPr>
              <w:rFonts w:ascii="Times New Roman" w:hAnsi="Times New Roman"/>
              <w:b/>
              <w:sz w:val="22"/>
              <w:szCs w:val="22"/>
            </w:rPr>
            <w:t xml:space="preserve"> </w:t>
          </w:r>
          <w:r w:rsidRPr="00F41DCB">
            <w:rPr>
              <w:rFonts w:ascii="Times New Roman" w:hAnsi="Times New Roman"/>
              <w:b/>
              <w:sz w:val="22"/>
              <w:szCs w:val="22"/>
              <w:lang w:val="sr-Cyrl-BA"/>
            </w:rPr>
            <w:t>за привреду</w:t>
          </w:r>
          <w:r w:rsidR="00151177">
            <w:rPr>
              <w:rFonts w:ascii="Times New Roman" w:hAnsi="Times New Roman"/>
              <w:b/>
              <w:sz w:val="22"/>
              <w:szCs w:val="22"/>
              <w:lang w:val="sr-Cyrl-BA"/>
            </w:rPr>
            <w:t xml:space="preserve"> и локални економски развој</w:t>
          </w:r>
        </w:p>
        <w:p w:rsidR="00F41DCB" w:rsidRPr="00F41DCB" w:rsidRDefault="00F41DCB" w:rsidP="00F41DCB">
          <w:pPr>
            <w:pStyle w:val="Header"/>
            <w:rPr>
              <w:rFonts w:ascii="Times New Roman" w:hAnsi="Times New Roman"/>
              <w:i/>
              <w:sz w:val="22"/>
              <w:szCs w:val="22"/>
            </w:rPr>
          </w:pPr>
          <w:r w:rsidRPr="00F41DCB">
            <w:rPr>
              <w:rFonts w:ascii="Times New Roman" w:hAnsi="Times New Roman"/>
              <w:i/>
              <w:sz w:val="22"/>
              <w:szCs w:val="22"/>
              <w:lang w:val="sr-Cyrl-RS"/>
            </w:rPr>
            <w:t>Трг српских владара 1</w:t>
          </w:r>
          <w:r w:rsidRPr="00F41DCB">
            <w:rPr>
              <w:rFonts w:ascii="Times New Roman" w:hAnsi="Times New Roman"/>
              <w:i/>
              <w:sz w:val="22"/>
              <w:szCs w:val="22"/>
            </w:rPr>
            <w:t xml:space="preserve">, </w:t>
          </w:r>
          <w:proofErr w:type="spellStart"/>
          <w:r w:rsidRPr="00F41DCB">
            <w:rPr>
              <w:rFonts w:ascii="Times New Roman" w:hAnsi="Times New Roman"/>
              <w:i/>
              <w:sz w:val="22"/>
              <w:szCs w:val="22"/>
            </w:rPr>
            <w:t>Бања</w:t>
          </w:r>
          <w:proofErr w:type="spellEnd"/>
          <w:r w:rsidRPr="00F41DCB">
            <w:rPr>
              <w:rFonts w:ascii="Times New Roman" w:hAnsi="Times New Roman"/>
              <w:i/>
              <w:sz w:val="22"/>
              <w:szCs w:val="22"/>
            </w:rPr>
            <w:t xml:space="preserve"> </w:t>
          </w:r>
          <w:proofErr w:type="spellStart"/>
          <w:r w:rsidRPr="00F41DCB">
            <w:rPr>
              <w:rFonts w:ascii="Times New Roman" w:hAnsi="Times New Roman"/>
              <w:i/>
              <w:sz w:val="22"/>
              <w:szCs w:val="22"/>
            </w:rPr>
            <w:t>Лука</w:t>
          </w:r>
          <w:proofErr w:type="spellEnd"/>
        </w:p>
        <w:p w:rsidR="00F41DCB" w:rsidRPr="00514C26" w:rsidRDefault="00F41DCB" w:rsidP="00F41DCB">
          <w:pPr>
            <w:pStyle w:val="Header"/>
            <w:rPr>
              <w:rFonts w:ascii="Arial" w:hAnsi="Arial" w:cs="Arial"/>
              <w:i/>
              <w:sz w:val="18"/>
            </w:rPr>
          </w:pPr>
        </w:p>
      </w:tc>
    </w:tr>
  </w:tbl>
  <w:p w:rsidR="001669EF" w:rsidRPr="00C62DBE" w:rsidRDefault="006C3871" w:rsidP="006C3871">
    <w:pPr>
      <w:spacing w:after="0"/>
      <w:rPr>
        <w:rFonts w:cs="Calibri"/>
        <w:b/>
        <w:sz w:val="20"/>
        <w:szCs w:val="20"/>
        <w:lang w:val="sr-Cyrl-BA"/>
      </w:rPr>
    </w:pPr>
    <w:r>
      <w:rPr>
        <w:rFonts w:cs="Calibri"/>
        <w:b/>
        <w:sz w:val="20"/>
        <w:szCs w:val="20"/>
        <w:lang w:val="sr-Cyrl-BA"/>
      </w:rPr>
      <w:tab/>
    </w:r>
    <w:r>
      <w:rPr>
        <w:rFonts w:cs="Calibri"/>
        <w:b/>
        <w:sz w:val="20"/>
        <w:szCs w:val="20"/>
        <w:lang w:val="sr-Cyrl-BA"/>
      </w:rPr>
      <w:tab/>
    </w:r>
    <w:r>
      <w:rPr>
        <w:rFonts w:cs="Calibri"/>
        <w:b/>
        <w:sz w:val="20"/>
        <w:szCs w:val="20"/>
        <w:lang w:val="sr-Cyrl-BA"/>
      </w:rPr>
      <w:tab/>
    </w:r>
    <w:r>
      <w:rPr>
        <w:rFonts w:cs="Calibri"/>
        <w:b/>
        <w:sz w:val="20"/>
        <w:szCs w:val="20"/>
        <w:lang w:val="sr-Cyrl-BA"/>
      </w:rPr>
      <w:tab/>
    </w:r>
    <w:r>
      <w:rPr>
        <w:rFonts w:cs="Calibri"/>
        <w:b/>
        <w:sz w:val="20"/>
        <w:szCs w:val="20"/>
        <w:lang w:val="sr-Cyrl-BA"/>
      </w:rPr>
      <w:tab/>
    </w:r>
    <w:r>
      <w:rPr>
        <w:rFonts w:cs="Calibri"/>
        <w:b/>
        <w:sz w:val="20"/>
        <w:szCs w:val="20"/>
        <w:lang w:val="sr-Cyrl-BA"/>
      </w:rPr>
      <w:tab/>
    </w:r>
    <w:r>
      <w:rPr>
        <w:rFonts w:cs="Calibri"/>
        <w:b/>
        <w:sz w:val="20"/>
        <w:szCs w:val="20"/>
        <w:lang w:val="sr-Cyrl-BA"/>
      </w:rPr>
      <w:tab/>
    </w:r>
    <w:r w:rsidR="0055651F">
      <w:rPr>
        <w:rFonts w:cs="Calibri"/>
        <w:b/>
        <w:sz w:val="20"/>
        <w:szCs w:val="20"/>
      </w:rPr>
      <w:tab/>
    </w:r>
    <w:r w:rsidR="0055651F">
      <w:rPr>
        <w:rFonts w:cs="Calibri"/>
        <w:b/>
        <w:sz w:val="20"/>
        <w:szCs w:val="20"/>
      </w:rPr>
      <w:tab/>
    </w:r>
    <w:r w:rsidR="0055651F">
      <w:rPr>
        <w:rFonts w:cs="Calibri"/>
        <w:b/>
        <w:sz w:val="20"/>
        <w:szCs w:val="20"/>
      </w:rPr>
      <w:tab/>
    </w:r>
    <w:r w:rsidR="00066740">
      <w:rPr>
        <w:rFonts w:cs="Calibri"/>
        <w:b/>
        <w:sz w:val="20"/>
        <w:szCs w:val="20"/>
        <w:lang w:val="sr-Cyrl-BA"/>
      </w:rPr>
      <w:t>Об.</w:t>
    </w:r>
    <w:r w:rsidR="00FB4492">
      <w:rPr>
        <w:rFonts w:cs="Calibri"/>
        <w:b/>
        <w:sz w:val="20"/>
        <w:szCs w:val="20"/>
        <w:lang w:val="sr-Cyrl-BA"/>
      </w:rPr>
      <w:t>1</w:t>
    </w:r>
    <w:r w:rsidR="00066740">
      <w:rPr>
        <w:rFonts w:cs="Calibri"/>
        <w:b/>
        <w:sz w:val="20"/>
        <w:szCs w:val="20"/>
        <w:lang w:val="sr-Cyrl-BA"/>
      </w:rPr>
      <w:t xml:space="preserve"> ЈП</w:t>
    </w:r>
    <w:r w:rsidR="0055651F">
      <w:rPr>
        <w:rFonts w:cs="Calibri"/>
        <w:b/>
        <w:sz w:val="20"/>
        <w:szCs w:val="20"/>
        <w:lang w:val="sr-Cyrl-BA"/>
      </w:rPr>
      <w:t>СШ</w:t>
    </w:r>
    <w:r w:rsidR="00066740">
      <w:rPr>
        <w:rFonts w:cs="Calibri"/>
        <w:b/>
        <w:sz w:val="20"/>
        <w:szCs w:val="20"/>
        <w:lang w:val="sr-Cyrl-BA"/>
      </w:rPr>
      <w:t xml:space="preserve"> 202</w:t>
    </w:r>
    <w:r w:rsidR="00441F83">
      <w:rPr>
        <w:rFonts w:cs="Calibri"/>
        <w:b/>
        <w:sz w:val="20"/>
        <w:szCs w:val="20"/>
        <w:lang w:val="sr-Cyrl-BA"/>
      </w:rPr>
      <w:t>3</w:t>
    </w:r>
  </w:p>
  <w:p w:rsidR="001669EF" w:rsidRPr="00C15665" w:rsidRDefault="00680C72" w:rsidP="001669EF">
    <w:pPr>
      <w:spacing w:after="0"/>
      <w:jc w:val="center"/>
      <w:rPr>
        <w:rFonts w:cs="Calibri"/>
        <w:b/>
        <w:sz w:val="20"/>
        <w:szCs w:val="20"/>
        <w:lang w:val="sr-Cyrl-RS"/>
      </w:rPr>
    </w:pPr>
    <w:r>
      <w:rPr>
        <w:rFonts w:cs="Calibri"/>
        <w:b/>
        <w:sz w:val="20"/>
        <w:szCs w:val="20"/>
        <w:lang w:val="sr-Cyrl-RS"/>
      </w:rPr>
      <w:t>ПРИЈАВА</w:t>
    </w:r>
  </w:p>
  <w:p w:rsidR="0055651F" w:rsidRPr="001669EF" w:rsidRDefault="0055651F" w:rsidP="0055651F">
    <w:pPr>
      <w:spacing w:after="0"/>
      <w:jc w:val="center"/>
      <w:rPr>
        <w:b/>
        <w:lang w:val="sr-Latn-RS"/>
      </w:rPr>
    </w:pPr>
    <w:r w:rsidRPr="001669EF">
      <w:rPr>
        <w:rFonts w:ascii="Times New Roman" w:hAnsi="Times New Roman"/>
        <w:b/>
        <w:i/>
        <w:lang w:val="sr-Cyrl-BA"/>
      </w:rPr>
      <w:t xml:space="preserve">за </w:t>
    </w:r>
    <w:r>
      <w:rPr>
        <w:rFonts w:ascii="Times New Roman" w:hAnsi="Times New Roman"/>
        <w:b/>
        <w:i/>
        <w:lang w:val="sr-Cyrl-BA"/>
      </w:rPr>
      <w:t>додјелу субвенција</w:t>
    </w:r>
    <w:r w:rsidR="002F529F">
      <w:rPr>
        <w:rFonts w:ascii="Times New Roman" w:hAnsi="Times New Roman"/>
        <w:b/>
        <w:i/>
        <w:lang w:val="sr-Cyrl-BA"/>
      </w:rPr>
      <w:t xml:space="preserve"> </w:t>
    </w:r>
    <w:r>
      <w:rPr>
        <w:rFonts w:ascii="Times New Roman" w:hAnsi="Times New Roman"/>
        <w:b/>
        <w:i/>
        <w:lang w:val="sr-Cyrl-BA"/>
      </w:rPr>
      <w:t>за набавку опреме за опремање кабинета за практичну наставу средњих стручних школа</w:t>
    </w:r>
    <w:r w:rsidR="00CD3642">
      <w:rPr>
        <w:rFonts w:ascii="Times New Roman" w:hAnsi="Times New Roman"/>
        <w:b/>
        <w:i/>
        <w:lang w:val="sr-Cyrl-BA"/>
      </w:rPr>
      <w:t xml:space="preserve"> и кабинета рачунарско информатичког смјера ЈУ Гимназија Бања Лука</w:t>
    </w:r>
    <w:r>
      <w:rPr>
        <w:rFonts w:ascii="Times New Roman" w:hAnsi="Times New Roman"/>
        <w:b/>
        <w:i/>
        <w:lang w:val="sr-Cyrl-BA"/>
      </w:rPr>
      <w:t xml:space="preserve"> за 202</w:t>
    </w:r>
    <w:r w:rsidR="00441F83">
      <w:rPr>
        <w:rFonts w:ascii="Times New Roman" w:hAnsi="Times New Roman"/>
        <w:b/>
        <w:i/>
        <w:lang w:val="sr-Cyrl-BA"/>
      </w:rPr>
      <w:t>3</w:t>
    </w:r>
    <w:r>
      <w:rPr>
        <w:rFonts w:ascii="Times New Roman" w:hAnsi="Times New Roman"/>
        <w:b/>
        <w:i/>
        <w:lang w:val="sr-Cyrl-BA"/>
      </w:rPr>
      <w:t>. годину</w:t>
    </w:r>
  </w:p>
  <w:p w:rsidR="001669EF" w:rsidRPr="001669EF" w:rsidRDefault="001669EF" w:rsidP="0055651F">
    <w:pPr>
      <w:spacing w:after="0"/>
      <w:jc w:val="center"/>
      <w:rPr>
        <w:b/>
        <w:lang w:val="sr-Latn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16DB5"/>
    <w:multiLevelType w:val="multilevel"/>
    <w:tmpl w:val="F5E88570"/>
    <w:lvl w:ilvl="0">
      <w:start w:val="1"/>
      <w:numFmt w:val="decimal"/>
      <w:lvlText w:val="%1."/>
      <w:lvlJc w:val="left"/>
      <w:pPr>
        <w:ind w:left="751" w:hanging="360"/>
      </w:pPr>
      <w:rPr>
        <w:rFonts w:hint="default"/>
        <w:b/>
        <w:color w:val="auto"/>
        <w:sz w:val="22"/>
        <w:szCs w:val="22"/>
      </w:rPr>
    </w:lvl>
    <w:lvl w:ilvl="1">
      <w:start w:val="3"/>
      <w:numFmt w:val="decimal"/>
      <w:isLgl/>
      <w:lvlText w:val="%1.%2"/>
      <w:lvlJc w:val="left"/>
      <w:pPr>
        <w:ind w:left="871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11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7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1" w:hanging="1440"/>
      </w:pPr>
      <w:rPr>
        <w:rFonts w:hint="default"/>
      </w:rPr>
    </w:lvl>
  </w:abstractNum>
  <w:abstractNum w:abstractNumId="1" w15:restartNumberingAfterBreak="0">
    <w:nsid w:val="366447AF"/>
    <w:multiLevelType w:val="hybridMultilevel"/>
    <w:tmpl w:val="8DA6A2A6"/>
    <w:lvl w:ilvl="0" w:tplc="D46CB95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8D74AF"/>
    <w:multiLevelType w:val="hybridMultilevel"/>
    <w:tmpl w:val="FAE27700"/>
    <w:lvl w:ilvl="0" w:tplc="65DE4ECA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C95125"/>
    <w:multiLevelType w:val="hybridMultilevel"/>
    <w:tmpl w:val="70DE5EC8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3050AE"/>
    <w:multiLevelType w:val="multilevel"/>
    <w:tmpl w:val="F5E88570"/>
    <w:lvl w:ilvl="0">
      <w:start w:val="1"/>
      <w:numFmt w:val="decimal"/>
      <w:lvlText w:val="%1."/>
      <w:lvlJc w:val="left"/>
      <w:pPr>
        <w:ind w:left="751" w:hanging="360"/>
      </w:pPr>
      <w:rPr>
        <w:rFonts w:hint="default"/>
        <w:b/>
        <w:color w:val="auto"/>
        <w:sz w:val="22"/>
        <w:szCs w:val="22"/>
      </w:rPr>
    </w:lvl>
    <w:lvl w:ilvl="1">
      <w:start w:val="3"/>
      <w:numFmt w:val="decimal"/>
      <w:isLgl/>
      <w:lvlText w:val="%1.%2"/>
      <w:lvlJc w:val="left"/>
      <w:pPr>
        <w:ind w:left="871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11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7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1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20E"/>
    <w:rsid w:val="00015D4E"/>
    <w:rsid w:val="00066740"/>
    <w:rsid w:val="000B6BEE"/>
    <w:rsid w:val="000C7A42"/>
    <w:rsid w:val="000E1850"/>
    <w:rsid w:val="000E56FF"/>
    <w:rsid w:val="001333A3"/>
    <w:rsid w:val="00142E6B"/>
    <w:rsid w:val="00151177"/>
    <w:rsid w:val="001555E6"/>
    <w:rsid w:val="001669EF"/>
    <w:rsid w:val="00213DE1"/>
    <w:rsid w:val="002666D3"/>
    <w:rsid w:val="002E2D31"/>
    <w:rsid w:val="002E72D2"/>
    <w:rsid w:val="002F529F"/>
    <w:rsid w:val="003101D2"/>
    <w:rsid w:val="003A577A"/>
    <w:rsid w:val="003C5798"/>
    <w:rsid w:val="003D5361"/>
    <w:rsid w:val="00441F83"/>
    <w:rsid w:val="0046251F"/>
    <w:rsid w:val="004A388E"/>
    <w:rsid w:val="00525221"/>
    <w:rsid w:val="005349EA"/>
    <w:rsid w:val="0055651F"/>
    <w:rsid w:val="00560783"/>
    <w:rsid w:val="00573C7C"/>
    <w:rsid w:val="005E4C72"/>
    <w:rsid w:val="00666086"/>
    <w:rsid w:val="00680C72"/>
    <w:rsid w:val="006C3871"/>
    <w:rsid w:val="007035B8"/>
    <w:rsid w:val="00753CD4"/>
    <w:rsid w:val="00787C57"/>
    <w:rsid w:val="00791E23"/>
    <w:rsid w:val="007B613B"/>
    <w:rsid w:val="007D3F9A"/>
    <w:rsid w:val="00864E45"/>
    <w:rsid w:val="008812D4"/>
    <w:rsid w:val="008D50F4"/>
    <w:rsid w:val="008E41ED"/>
    <w:rsid w:val="00931B32"/>
    <w:rsid w:val="00952F64"/>
    <w:rsid w:val="009B7DB4"/>
    <w:rsid w:val="009C7039"/>
    <w:rsid w:val="009D40BC"/>
    <w:rsid w:val="00A13906"/>
    <w:rsid w:val="00A25DC9"/>
    <w:rsid w:val="00A3183B"/>
    <w:rsid w:val="00A32771"/>
    <w:rsid w:val="00A6320E"/>
    <w:rsid w:val="00A77441"/>
    <w:rsid w:val="00AB3BE0"/>
    <w:rsid w:val="00AD0674"/>
    <w:rsid w:val="00AD135A"/>
    <w:rsid w:val="00AD797B"/>
    <w:rsid w:val="00B02141"/>
    <w:rsid w:val="00B40E6D"/>
    <w:rsid w:val="00B4251E"/>
    <w:rsid w:val="00B6489C"/>
    <w:rsid w:val="00B83864"/>
    <w:rsid w:val="00B867DD"/>
    <w:rsid w:val="00BB38B7"/>
    <w:rsid w:val="00BB4FBF"/>
    <w:rsid w:val="00C032AE"/>
    <w:rsid w:val="00C12E4C"/>
    <w:rsid w:val="00C15665"/>
    <w:rsid w:val="00C27BE1"/>
    <w:rsid w:val="00C62DBE"/>
    <w:rsid w:val="00CA5E11"/>
    <w:rsid w:val="00CC0EDD"/>
    <w:rsid w:val="00CD3642"/>
    <w:rsid w:val="00CE78B6"/>
    <w:rsid w:val="00CF0D28"/>
    <w:rsid w:val="00D103D1"/>
    <w:rsid w:val="00D13063"/>
    <w:rsid w:val="00D4069F"/>
    <w:rsid w:val="00D57671"/>
    <w:rsid w:val="00DE45F4"/>
    <w:rsid w:val="00E036E5"/>
    <w:rsid w:val="00E5404D"/>
    <w:rsid w:val="00E54875"/>
    <w:rsid w:val="00EB39C4"/>
    <w:rsid w:val="00EC5EAE"/>
    <w:rsid w:val="00ED2C77"/>
    <w:rsid w:val="00EF074C"/>
    <w:rsid w:val="00F16CAB"/>
    <w:rsid w:val="00F27647"/>
    <w:rsid w:val="00F41DCB"/>
    <w:rsid w:val="00F81BD1"/>
    <w:rsid w:val="00FB4492"/>
    <w:rsid w:val="00FE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BD96B2"/>
  <w15:docId w15:val="{E19893B3-8400-4676-8D18-DF00153F1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20E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odnaslov 1 sredina"/>
    <w:basedOn w:val="Normal"/>
    <w:link w:val="ListParagraphChar"/>
    <w:uiPriority w:val="34"/>
    <w:qFormat/>
    <w:rsid w:val="00A6320E"/>
    <w:pPr>
      <w:ind w:left="720"/>
      <w:contextualSpacing/>
    </w:pPr>
  </w:style>
  <w:style w:type="paragraph" w:styleId="NoSpacing">
    <w:name w:val="No Spacing"/>
    <w:uiPriority w:val="1"/>
    <w:qFormat/>
    <w:rsid w:val="00AD0674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Header">
    <w:name w:val="header"/>
    <w:basedOn w:val="Normal"/>
    <w:link w:val="HeaderChar"/>
    <w:unhideWhenUsed/>
    <w:rsid w:val="00166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69EF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66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9EF"/>
    <w:rPr>
      <w:rFonts w:ascii="Calibri" w:eastAsia="Calibri" w:hAnsi="Calibri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7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039"/>
    <w:rPr>
      <w:rFonts w:ascii="Segoe UI" w:eastAsia="Calibri" w:hAnsi="Segoe UI" w:cs="Segoe UI"/>
      <w:sz w:val="18"/>
      <w:szCs w:val="18"/>
      <w:lang w:val="en-GB"/>
    </w:rPr>
  </w:style>
  <w:style w:type="table" w:styleId="TableGrid">
    <w:name w:val="Table Grid"/>
    <w:basedOn w:val="TableNormal"/>
    <w:unhideWhenUsed/>
    <w:qFormat/>
    <w:rsid w:val="00F41DCB"/>
    <w:rPr>
      <w:rFonts w:eastAsia="Times New Roman" w:cs="Times New Roman"/>
      <w:color w:val="000000" w:themeColor="text1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44" w:type="dxa"/>
        <w:left w:w="115" w:type="dxa"/>
        <w:right w:w="115" w:type="dxa"/>
      </w:tblCellMar>
    </w:tblPr>
  </w:style>
  <w:style w:type="character" w:customStyle="1" w:styleId="ListParagraphChar">
    <w:name w:val="List Paragraph Char"/>
    <w:aliases w:val="Podnaslov 1 sredina Char"/>
    <w:link w:val="ListParagraph"/>
    <w:uiPriority w:val="34"/>
    <w:locked/>
    <w:rsid w:val="00FB4492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42248-F5CB-4F18-9DBE-726F52453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Vesna Radić</dc:creator>
  <cp:lastModifiedBy>Tatjana Dukić</cp:lastModifiedBy>
  <cp:revision>7</cp:revision>
  <cp:lastPrinted>2022-08-26T12:33:00Z</cp:lastPrinted>
  <dcterms:created xsi:type="dcterms:W3CDTF">2023-09-14T11:28:00Z</dcterms:created>
  <dcterms:modified xsi:type="dcterms:W3CDTF">2023-12-12T11:35:00Z</dcterms:modified>
</cp:coreProperties>
</file>